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BE5" w:rsidRDefault="00435BE5" w:rsidP="00195094">
      <w:pPr>
        <w:rPr>
          <w:rFonts w:ascii="Comic Sans MS" w:hAnsi="Comic Sans MS"/>
          <w:b/>
          <w:sz w:val="28"/>
          <w:szCs w:val="28"/>
        </w:rPr>
      </w:pPr>
      <w:r>
        <w:rPr>
          <w:rFonts w:ascii="Comic Sans MS" w:hAnsi="Comic Sans MS"/>
          <w:b/>
          <w:sz w:val="28"/>
          <w:szCs w:val="28"/>
        </w:rPr>
        <w:t xml:space="preserve">Name:  </w:t>
      </w:r>
      <w:r>
        <w:rPr>
          <w:rFonts w:ascii="Comic Sans MS" w:hAnsi="Comic Sans MS"/>
          <w:b/>
          <w:sz w:val="28"/>
          <w:szCs w:val="28"/>
        </w:rPr>
        <w:tab/>
      </w:r>
      <w:proofErr w:type="spellStart"/>
      <w:r w:rsidR="00386919">
        <w:rPr>
          <w:rFonts w:ascii="Comic Sans MS" w:hAnsi="Comic Sans MS"/>
          <w:b/>
          <w:sz w:val="28"/>
          <w:szCs w:val="28"/>
        </w:rPr>
        <w:t>Toindepi</w:t>
      </w:r>
      <w:proofErr w:type="spellEnd"/>
      <w:r w:rsidR="00386919">
        <w:rPr>
          <w:rFonts w:ascii="Comic Sans MS" w:hAnsi="Comic Sans MS"/>
          <w:b/>
          <w:sz w:val="28"/>
          <w:szCs w:val="28"/>
        </w:rPr>
        <w:t xml:space="preserve"> </w:t>
      </w:r>
      <w:proofErr w:type="spellStart"/>
      <w:r w:rsidR="00386919">
        <w:rPr>
          <w:rFonts w:ascii="Comic Sans MS" w:hAnsi="Comic Sans MS"/>
          <w:b/>
          <w:sz w:val="28"/>
          <w:szCs w:val="28"/>
        </w:rPr>
        <w:t>Graciano</w:t>
      </w:r>
      <w:proofErr w:type="spellEnd"/>
      <w:r w:rsidR="00386919">
        <w:rPr>
          <w:rFonts w:ascii="Comic Sans MS" w:hAnsi="Comic Sans MS"/>
          <w:b/>
          <w:sz w:val="28"/>
          <w:szCs w:val="28"/>
        </w:rPr>
        <w:t xml:space="preserve"> </w:t>
      </w:r>
      <w:proofErr w:type="spellStart"/>
      <w:r w:rsidR="00386919">
        <w:rPr>
          <w:rFonts w:ascii="Comic Sans MS" w:hAnsi="Comic Sans MS"/>
          <w:b/>
          <w:sz w:val="28"/>
          <w:szCs w:val="28"/>
        </w:rPr>
        <w:t>Zihori</w:t>
      </w:r>
      <w:proofErr w:type="spellEnd"/>
      <w:r>
        <w:rPr>
          <w:rFonts w:ascii="Comic Sans MS" w:hAnsi="Comic Sans MS"/>
          <w:b/>
          <w:sz w:val="28"/>
          <w:szCs w:val="28"/>
        </w:rPr>
        <w:tab/>
      </w:r>
      <w:r>
        <w:rPr>
          <w:rFonts w:ascii="Comic Sans MS" w:hAnsi="Comic Sans MS"/>
          <w:b/>
          <w:sz w:val="28"/>
          <w:szCs w:val="28"/>
        </w:rPr>
        <w:tab/>
        <w:t>Date</w:t>
      </w:r>
      <w:proofErr w:type="gramStart"/>
      <w:r>
        <w:rPr>
          <w:rFonts w:ascii="Comic Sans MS" w:hAnsi="Comic Sans MS"/>
          <w:b/>
          <w:sz w:val="28"/>
          <w:szCs w:val="28"/>
        </w:rPr>
        <w:t>:</w:t>
      </w:r>
      <w:r w:rsidR="00386919">
        <w:rPr>
          <w:rFonts w:ascii="Comic Sans MS" w:hAnsi="Comic Sans MS"/>
          <w:b/>
          <w:sz w:val="28"/>
          <w:szCs w:val="28"/>
        </w:rPr>
        <w:t>14</w:t>
      </w:r>
      <w:proofErr w:type="gramEnd"/>
      <w:r w:rsidR="00386919">
        <w:rPr>
          <w:rFonts w:ascii="Comic Sans MS" w:hAnsi="Comic Sans MS"/>
          <w:b/>
          <w:sz w:val="28"/>
          <w:szCs w:val="28"/>
        </w:rPr>
        <w:t>/08/12</w:t>
      </w:r>
    </w:p>
    <w:p w:rsidR="00435BE5" w:rsidRDefault="00435BE5">
      <w:pPr>
        <w:ind w:left="720"/>
        <w:rPr>
          <w:rFonts w:ascii="Comic Sans MS" w:hAnsi="Comic Sans MS"/>
          <w:b/>
          <w:sz w:val="28"/>
          <w:szCs w:val="28"/>
        </w:rPr>
      </w:pPr>
    </w:p>
    <w:p w:rsidR="00195094" w:rsidRDefault="00435BE5" w:rsidP="00195094">
      <w:pPr>
        <w:pStyle w:val="ListParagraph"/>
        <w:rPr>
          <w:rFonts w:ascii="Comic Sans MS" w:hAnsi="Comic Sans MS"/>
          <w:b/>
          <w:sz w:val="28"/>
          <w:szCs w:val="28"/>
        </w:rPr>
      </w:pPr>
      <w:r>
        <w:rPr>
          <w:rFonts w:ascii="Comic Sans MS" w:hAnsi="Comic Sans MS"/>
          <w:b/>
          <w:sz w:val="28"/>
          <w:szCs w:val="28"/>
        </w:rPr>
        <w:t xml:space="preserve">Task </w:t>
      </w:r>
      <w:r w:rsidR="007852E6">
        <w:rPr>
          <w:rFonts w:ascii="Comic Sans MS" w:hAnsi="Comic Sans MS"/>
          <w:b/>
          <w:sz w:val="28"/>
          <w:szCs w:val="28"/>
        </w:rPr>
        <w:t>3</w:t>
      </w:r>
      <w:r w:rsidR="00195094">
        <w:rPr>
          <w:rFonts w:ascii="Comic Sans MS" w:hAnsi="Comic Sans MS"/>
          <w:b/>
          <w:sz w:val="28"/>
          <w:szCs w:val="28"/>
        </w:rPr>
        <w:t xml:space="preserve"> </w:t>
      </w:r>
      <w:r>
        <w:rPr>
          <w:rFonts w:ascii="Comic Sans MS" w:hAnsi="Comic Sans MS"/>
          <w:b/>
          <w:sz w:val="28"/>
          <w:szCs w:val="28"/>
        </w:rPr>
        <w:t xml:space="preserve">  </w:t>
      </w:r>
    </w:p>
    <w:p w:rsidR="009C38A7" w:rsidRPr="00195094" w:rsidRDefault="007852E6" w:rsidP="00195094">
      <w:pPr>
        <w:pStyle w:val="ListParagraph"/>
        <w:rPr>
          <w:rFonts w:ascii="Comic Sans MS" w:hAnsi="Comic Sans MS"/>
          <w:b/>
          <w:sz w:val="24"/>
          <w:szCs w:val="24"/>
        </w:rPr>
      </w:pPr>
      <w:r>
        <w:rPr>
          <w:rFonts w:ascii="Comic Sans MS" w:hAnsi="Comic Sans MS"/>
          <w:b/>
          <w:sz w:val="24"/>
          <w:szCs w:val="24"/>
        </w:rPr>
        <w:t>Smart Grid</w:t>
      </w:r>
      <w:r w:rsidR="00195094">
        <w:rPr>
          <w:rFonts w:ascii="Comic Sans MS" w:hAnsi="Comic Sans MS"/>
          <w:b/>
          <w:sz w:val="24"/>
          <w:szCs w:val="24"/>
        </w:rPr>
        <w:t xml:space="preserve"> - </w:t>
      </w:r>
      <w:r w:rsidR="009C38A7">
        <w:rPr>
          <w:rFonts w:ascii="Comic Sans MS" w:hAnsi="Comic Sans MS"/>
          <w:b/>
        </w:rPr>
        <w:t>Sustainability at Work</w:t>
      </w:r>
    </w:p>
    <w:p w:rsidR="009C38A7" w:rsidRDefault="00530670" w:rsidP="009C38A7">
      <w:pPr>
        <w:rPr>
          <w:rFonts w:ascii="Comic Sans MS" w:hAnsi="Comic Sans MS"/>
          <w:b/>
        </w:rPr>
      </w:pPr>
      <w:r>
        <w:rPr>
          <w:rFonts w:ascii="Comic Sans MS" w:hAnsi="Comic Sans MS"/>
          <w:b/>
          <w:noProof/>
          <w:lang w:val="en-AU" w:eastAsia="en-AU"/>
        </w:rPr>
        <w:drawing>
          <wp:inline distT="0" distB="0" distL="0" distR="0">
            <wp:extent cx="5939790" cy="374205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9790" cy="3742055"/>
                    </a:xfrm>
                    <a:prstGeom prst="rect">
                      <a:avLst/>
                    </a:prstGeom>
                    <a:noFill/>
                    <a:ln>
                      <a:noFill/>
                    </a:ln>
                  </pic:spPr>
                </pic:pic>
              </a:graphicData>
            </a:graphic>
          </wp:inline>
        </w:drawing>
      </w:r>
    </w:p>
    <w:p w:rsidR="009C38A7" w:rsidRDefault="009C38A7" w:rsidP="009C38A7">
      <w:pPr>
        <w:rPr>
          <w:rFonts w:ascii="Comic Sans MS" w:hAnsi="Comic Sans MS"/>
          <w:b/>
        </w:rPr>
      </w:pPr>
      <w:r w:rsidRPr="000D6742">
        <w:rPr>
          <w:rFonts w:ascii="Comic Sans MS" w:hAnsi="Comic Sans MS"/>
          <w:b/>
        </w:rPr>
        <w:t>A smart grid</w:t>
      </w:r>
      <w:r w:rsidRPr="009C38A7">
        <w:rPr>
          <w:rFonts w:ascii="Comic Sans MS" w:hAnsi="Comic Sans MS"/>
        </w:rPr>
        <w:t xml:space="preserve"> is an electrical grid that uses computers and other technology to gather and act on information, such as information about the behaviors of suppliers and consumers, in an automated fashion to improve the efficiency, reliability, economics, and sustainability of the production and distribution of electricity.</w:t>
      </w:r>
    </w:p>
    <w:p w:rsidR="009C38A7" w:rsidRPr="009C38A7" w:rsidRDefault="009C38A7" w:rsidP="009C38A7">
      <w:pPr>
        <w:rPr>
          <w:rFonts w:ascii="Comic Sans MS" w:hAnsi="Comic Sans MS"/>
        </w:rPr>
      </w:pPr>
      <w:r w:rsidRPr="009C38A7">
        <w:rPr>
          <w:rFonts w:ascii="Comic Sans MS" w:hAnsi="Comic Sans MS"/>
        </w:rPr>
        <w:t>Smart Grid</w:t>
      </w:r>
    </w:p>
    <w:p w:rsidR="009C38A7" w:rsidRPr="009C38A7" w:rsidRDefault="009C38A7" w:rsidP="009C38A7">
      <w:pPr>
        <w:rPr>
          <w:rFonts w:ascii="Comic Sans MS" w:hAnsi="Comic Sans MS"/>
        </w:rPr>
      </w:pPr>
      <w:r w:rsidRPr="009C38A7">
        <w:rPr>
          <w:rFonts w:ascii="Comic Sans MS" w:hAnsi="Comic Sans MS" w:hint="eastAsia"/>
        </w:rPr>
        <w:t>●</w:t>
      </w:r>
      <w:r w:rsidR="00195094">
        <w:rPr>
          <w:rFonts w:ascii="Comic Sans MS" w:hAnsi="Comic Sans MS"/>
        </w:rPr>
        <w:t xml:space="preserve"> </w:t>
      </w:r>
      <w:r w:rsidRPr="009C38A7">
        <w:rPr>
          <w:rFonts w:ascii="Comic Sans MS" w:hAnsi="Comic Sans MS" w:hint="eastAsia"/>
        </w:rPr>
        <w:t>It involve the overlaying of a network metering system over existing</w:t>
      </w:r>
    </w:p>
    <w:p w:rsidR="009C38A7" w:rsidRPr="009C38A7" w:rsidRDefault="009C38A7" w:rsidP="009C38A7">
      <w:pPr>
        <w:rPr>
          <w:rFonts w:ascii="Comic Sans MS" w:hAnsi="Comic Sans MS"/>
        </w:rPr>
      </w:pPr>
      <w:proofErr w:type="gramStart"/>
      <w:r w:rsidRPr="009C38A7">
        <w:rPr>
          <w:rFonts w:ascii="Comic Sans MS" w:hAnsi="Comic Sans MS"/>
        </w:rPr>
        <w:t>electrical</w:t>
      </w:r>
      <w:proofErr w:type="gramEnd"/>
      <w:r w:rsidRPr="009C38A7">
        <w:rPr>
          <w:rFonts w:ascii="Comic Sans MS" w:hAnsi="Comic Sans MS"/>
        </w:rPr>
        <w:t xml:space="preserve"> grid. Included in this network metering system </w:t>
      </w:r>
      <w:proofErr w:type="gramStart"/>
      <w:r w:rsidRPr="009C38A7">
        <w:rPr>
          <w:rFonts w:ascii="Comic Sans MS" w:hAnsi="Comic Sans MS"/>
        </w:rPr>
        <w:t>are a range</w:t>
      </w:r>
      <w:proofErr w:type="gramEnd"/>
      <w:r w:rsidRPr="009C38A7">
        <w:rPr>
          <w:rFonts w:ascii="Comic Sans MS" w:hAnsi="Comic Sans MS"/>
        </w:rPr>
        <w:t xml:space="preserve"> of</w:t>
      </w:r>
    </w:p>
    <w:p w:rsidR="009C38A7" w:rsidRPr="009C38A7" w:rsidRDefault="009C38A7" w:rsidP="009C38A7">
      <w:pPr>
        <w:rPr>
          <w:rFonts w:ascii="Comic Sans MS" w:hAnsi="Comic Sans MS"/>
        </w:rPr>
      </w:pPr>
      <w:proofErr w:type="gramStart"/>
      <w:r w:rsidRPr="009C38A7">
        <w:rPr>
          <w:rFonts w:ascii="Comic Sans MS" w:hAnsi="Comic Sans MS"/>
        </w:rPr>
        <w:t>smart</w:t>
      </w:r>
      <w:proofErr w:type="gramEnd"/>
      <w:r w:rsidRPr="009C38A7">
        <w:rPr>
          <w:rFonts w:ascii="Comic Sans MS" w:hAnsi="Comic Sans MS"/>
        </w:rPr>
        <w:t xml:space="preserve"> devices including smart meters.</w:t>
      </w:r>
    </w:p>
    <w:p w:rsidR="009C38A7" w:rsidRPr="009C38A7" w:rsidRDefault="009C38A7" w:rsidP="009C38A7">
      <w:pPr>
        <w:rPr>
          <w:rFonts w:ascii="Comic Sans MS" w:hAnsi="Comic Sans MS"/>
        </w:rPr>
      </w:pPr>
      <w:r w:rsidRPr="009C38A7">
        <w:rPr>
          <w:rFonts w:ascii="Comic Sans MS" w:hAnsi="Comic Sans MS" w:hint="eastAsia"/>
        </w:rPr>
        <w:t>●</w:t>
      </w:r>
      <w:r w:rsidR="00195094">
        <w:rPr>
          <w:rFonts w:ascii="Comic Sans MS" w:hAnsi="Comic Sans MS"/>
        </w:rPr>
        <w:t xml:space="preserve"> </w:t>
      </w:r>
      <w:r w:rsidRPr="009C38A7">
        <w:rPr>
          <w:rFonts w:ascii="Comic Sans MS" w:hAnsi="Comic Sans MS" w:hint="eastAsia"/>
        </w:rPr>
        <w:t>New generation meters, relays and circuit breakers provide the</w:t>
      </w:r>
    </w:p>
    <w:p w:rsidR="009C38A7" w:rsidRPr="009C38A7" w:rsidRDefault="009C38A7" w:rsidP="009C38A7">
      <w:pPr>
        <w:rPr>
          <w:rFonts w:ascii="Comic Sans MS" w:hAnsi="Comic Sans MS"/>
        </w:rPr>
      </w:pPr>
      <w:proofErr w:type="gramStart"/>
      <w:r w:rsidRPr="009C38A7">
        <w:rPr>
          <w:rFonts w:ascii="Comic Sans MS" w:hAnsi="Comic Sans MS"/>
        </w:rPr>
        <w:lastRenderedPageBreak/>
        <w:t>measurement</w:t>
      </w:r>
      <w:proofErr w:type="gramEnd"/>
      <w:r w:rsidRPr="009C38A7">
        <w:rPr>
          <w:rFonts w:ascii="Comic Sans MS" w:hAnsi="Comic Sans MS"/>
        </w:rPr>
        <w:t xml:space="preserve"> and control and allow two way communication to</w:t>
      </w:r>
    </w:p>
    <w:p w:rsidR="00435BE5" w:rsidRDefault="009C38A7" w:rsidP="009C38A7">
      <w:pPr>
        <w:rPr>
          <w:rFonts w:ascii="Comic Sans MS" w:hAnsi="Comic Sans MS"/>
        </w:rPr>
      </w:pPr>
      <w:proofErr w:type="gramStart"/>
      <w:r w:rsidRPr="009C38A7">
        <w:rPr>
          <w:rFonts w:ascii="Comic Sans MS" w:hAnsi="Comic Sans MS"/>
        </w:rPr>
        <w:t>electricity</w:t>
      </w:r>
      <w:proofErr w:type="gramEnd"/>
      <w:r w:rsidRPr="009C38A7">
        <w:rPr>
          <w:rFonts w:ascii="Comic Sans MS" w:hAnsi="Comic Sans MS"/>
        </w:rPr>
        <w:t xml:space="preserve"> production, transmission, distribution and consumption</w:t>
      </w:r>
    </w:p>
    <w:p w:rsidR="009C38A7" w:rsidRDefault="009C38A7" w:rsidP="009C38A7">
      <w:pPr>
        <w:rPr>
          <w:rFonts w:ascii="ArialMT" w:hAnsi="ArialMT"/>
          <w:b/>
        </w:rPr>
      </w:pPr>
    </w:p>
    <w:p w:rsidR="009C38A7" w:rsidRDefault="009C38A7" w:rsidP="009C38A7">
      <w:pPr>
        <w:rPr>
          <w:rFonts w:ascii="Comic Sans MS" w:hAnsi="Comic Sans MS"/>
          <w:b/>
        </w:rPr>
      </w:pPr>
      <w:r>
        <w:rPr>
          <w:rFonts w:ascii="Comic Sans MS" w:hAnsi="Comic Sans MS"/>
          <w:b/>
        </w:rPr>
        <w:t>Smart Grid</w:t>
      </w:r>
    </w:p>
    <w:p w:rsidR="009C38A7" w:rsidRDefault="00D13702" w:rsidP="009C38A7">
      <w:pPr>
        <w:rPr>
          <w:rFonts w:ascii="Comic Sans MS" w:hAnsi="Comic Sans MS"/>
          <w:b/>
        </w:rPr>
      </w:pPr>
      <w:hyperlink r:id="rId6" w:history="1">
        <w:r w:rsidR="009C38A7">
          <w:rPr>
            <w:rStyle w:val="Hyperlink"/>
          </w:rPr>
          <w:t>http://en.wikipedia.org/wiki/Smart_grid</w:t>
        </w:r>
      </w:hyperlink>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55341D" w:rsidRDefault="0055341D" w:rsidP="009C38A7">
      <w:pPr>
        <w:rPr>
          <w:rFonts w:ascii="ArialMT" w:hAnsi="ArialMT"/>
          <w:b/>
        </w:rPr>
      </w:pPr>
    </w:p>
    <w:p w:rsidR="009C38A7" w:rsidRPr="00752D8E" w:rsidRDefault="009C38A7" w:rsidP="009C38A7">
      <w:pPr>
        <w:rPr>
          <w:rFonts w:ascii="ArialMT" w:hAnsi="ArialMT"/>
          <w:b/>
        </w:rPr>
      </w:pPr>
      <w:r w:rsidRPr="00752D8E">
        <w:rPr>
          <w:rFonts w:ascii="ArialMT" w:hAnsi="ArialMT"/>
          <w:b/>
        </w:rPr>
        <w:lastRenderedPageBreak/>
        <w:t>Theory</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Research the </w:t>
      </w:r>
      <w:proofErr w:type="spellStart"/>
      <w:r w:rsidRPr="00752D8E">
        <w:rPr>
          <w:rFonts w:ascii="ArialMT" w:hAnsi="ArialMT"/>
        </w:rPr>
        <w:t>PowerUSB</w:t>
      </w:r>
      <w:proofErr w:type="spellEnd"/>
      <w:r w:rsidRPr="00752D8E">
        <w:rPr>
          <w:rFonts w:ascii="ArialMT" w:hAnsi="ArialMT"/>
        </w:rPr>
        <w:t xml:space="preserve"> Controlled Power Board at: </w:t>
      </w:r>
    </w:p>
    <w:p w:rsidR="009C38A7" w:rsidRPr="00752D8E" w:rsidRDefault="00D13702" w:rsidP="009C38A7">
      <w:pPr>
        <w:rPr>
          <w:rFonts w:ascii="ArialMT" w:hAnsi="ArialMT"/>
        </w:rPr>
      </w:pPr>
      <w:hyperlink r:id="rId7" w:history="1">
        <w:r w:rsidR="009C38A7" w:rsidRPr="00752D8E">
          <w:rPr>
            <w:rStyle w:val="Hyperlink"/>
            <w:rFonts w:ascii="ArialMT" w:hAnsi="ArialMT"/>
          </w:rPr>
          <w:t>http://www.pwrusb.com/featuresandbenefits.html</w:t>
        </w:r>
      </w:hyperlink>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Check and advise the following:</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Voltage Rating:                         </w:t>
      </w:r>
      <w:r>
        <w:rPr>
          <w:rFonts w:ascii="ArialMT" w:hAnsi="ArialMT"/>
        </w:rPr>
        <w:t xml:space="preserve">   </w:t>
      </w:r>
      <w:r w:rsidRPr="00752D8E">
        <w:rPr>
          <w:rFonts w:ascii="ArialMT" w:hAnsi="ArialMT"/>
        </w:rPr>
        <w:t xml:space="preserve">V AC </w:t>
      </w:r>
    </w:p>
    <w:p w:rsidR="009C38A7" w:rsidRPr="00752D8E" w:rsidRDefault="009C38A7" w:rsidP="009C38A7">
      <w:pPr>
        <w:rPr>
          <w:rFonts w:ascii="ArialMT" w:hAnsi="ArialMT"/>
        </w:rPr>
      </w:pPr>
      <w:r w:rsidRPr="00752D8E">
        <w:rPr>
          <w:rFonts w:ascii="ArialMT" w:hAnsi="ArialMT"/>
        </w:rPr>
        <w:t xml:space="preserve">Total Current Rating:                 </w:t>
      </w:r>
      <w:r>
        <w:rPr>
          <w:rFonts w:ascii="ArialMT" w:hAnsi="ArialMT"/>
        </w:rPr>
        <w:t xml:space="preserve">  </w:t>
      </w:r>
      <w:r w:rsidRPr="00752D8E">
        <w:rPr>
          <w:rFonts w:ascii="ArialMT" w:hAnsi="ArialMT"/>
        </w:rPr>
        <w:t xml:space="preserve">A </w:t>
      </w:r>
    </w:p>
    <w:p w:rsidR="009C38A7" w:rsidRPr="00752D8E" w:rsidRDefault="009C38A7" w:rsidP="009C38A7">
      <w:pPr>
        <w:rPr>
          <w:rFonts w:ascii="ArialMT" w:hAnsi="ArialMT"/>
        </w:rPr>
      </w:pPr>
      <w:r w:rsidRPr="00752D8E">
        <w:rPr>
          <w:rFonts w:ascii="ArialMT" w:hAnsi="ArialMT"/>
        </w:rPr>
        <w:t xml:space="preserve">Single Outlet Current Rating:      A </w:t>
      </w:r>
    </w:p>
    <w:p w:rsidR="009C38A7" w:rsidRPr="00752D8E" w:rsidRDefault="009C38A7" w:rsidP="009C38A7">
      <w:pPr>
        <w:rPr>
          <w:rFonts w:ascii="ArialMT" w:hAnsi="ArialMT"/>
        </w:rPr>
      </w:pPr>
      <w:r w:rsidRPr="00752D8E">
        <w:rPr>
          <w:rFonts w:ascii="ArialMT" w:hAnsi="ArialMT"/>
        </w:rPr>
        <w:t xml:space="preserve">Individual Outlet Fuse:               </w:t>
      </w:r>
      <w:r>
        <w:rPr>
          <w:rFonts w:ascii="ArialMT" w:hAnsi="ArialMT"/>
        </w:rPr>
        <w:t xml:space="preserve"> </w:t>
      </w:r>
      <w:r w:rsidRPr="00752D8E">
        <w:rPr>
          <w:rFonts w:ascii="ArialMT" w:hAnsi="ArialMT"/>
        </w:rPr>
        <w:t>A</w:t>
      </w:r>
    </w:p>
    <w:p w:rsidR="009C38A7" w:rsidRPr="00752D8E" w:rsidRDefault="009C38A7" w:rsidP="009C38A7">
      <w:pPr>
        <w:rPr>
          <w:rFonts w:ascii="ArialMT" w:hAnsi="ArialMT"/>
        </w:rPr>
      </w:pPr>
      <w:r w:rsidRPr="00752D8E">
        <w:rPr>
          <w:rFonts w:ascii="ArialMT" w:hAnsi="ArialMT"/>
        </w:rPr>
        <w:t xml:space="preserve">Power Cable Length:                 </w:t>
      </w:r>
      <w:r>
        <w:rPr>
          <w:rFonts w:ascii="ArialMT" w:hAnsi="ArialMT"/>
        </w:rPr>
        <w:t xml:space="preserve"> </w:t>
      </w:r>
      <w:r w:rsidRPr="00752D8E">
        <w:rPr>
          <w:rFonts w:ascii="ArialMT" w:hAnsi="ArialMT"/>
        </w:rPr>
        <w:t xml:space="preserve">m </w:t>
      </w:r>
    </w:p>
    <w:p w:rsidR="009C38A7" w:rsidRPr="00752D8E" w:rsidRDefault="009C38A7" w:rsidP="009C38A7">
      <w:pPr>
        <w:rPr>
          <w:rFonts w:ascii="ArialMT" w:hAnsi="ArialMT"/>
        </w:rPr>
      </w:pPr>
      <w:r w:rsidRPr="00752D8E">
        <w:rPr>
          <w:rFonts w:ascii="ArialMT" w:hAnsi="ArialMT"/>
        </w:rPr>
        <w:t xml:space="preserve">USB Cable Length:                    </w:t>
      </w:r>
      <w:r>
        <w:rPr>
          <w:rFonts w:ascii="ArialMT" w:hAnsi="ArialMT"/>
        </w:rPr>
        <w:t xml:space="preserve"> </w:t>
      </w:r>
      <w:r w:rsidRPr="00752D8E">
        <w:rPr>
          <w:rFonts w:ascii="ArialMT" w:hAnsi="ArialMT"/>
        </w:rPr>
        <w:t xml:space="preserve">m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Answer the following questions: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Q: Does the </w:t>
      </w:r>
      <w:proofErr w:type="spellStart"/>
      <w:r w:rsidRPr="00752D8E">
        <w:rPr>
          <w:rFonts w:ascii="ArialMT" w:hAnsi="ArialMT"/>
        </w:rPr>
        <w:t>PowerUSB</w:t>
      </w:r>
      <w:proofErr w:type="spellEnd"/>
      <w:r w:rsidRPr="00752D8E">
        <w:rPr>
          <w:rFonts w:ascii="ArialMT" w:hAnsi="ArialMT"/>
        </w:rPr>
        <w:t xml:space="preserve"> comply with Electrical Safety Standards?</w:t>
      </w:r>
    </w:p>
    <w:p w:rsidR="009C38A7" w:rsidRPr="00752D8E" w:rsidRDefault="009C38A7" w:rsidP="009C38A7">
      <w:pPr>
        <w:rPr>
          <w:rFonts w:ascii="ArialMT" w:hAnsi="ArialMT"/>
        </w:rPr>
      </w:pPr>
    </w:p>
    <w:p w:rsidR="009C38A7" w:rsidRPr="00386919" w:rsidRDefault="009C38A7" w:rsidP="009C38A7">
      <w:pPr>
        <w:rPr>
          <w:rFonts w:ascii="Arial" w:hAnsi="Arial" w:cs="Arial"/>
          <w:color w:val="7030A0"/>
        </w:rPr>
      </w:pPr>
      <w:r w:rsidRPr="00386919">
        <w:rPr>
          <w:rFonts w:ascii="Arial" w:hAnsi="Arial" w:cs="Arial"/>
          <w:color w:val="7030A0"/>
        </w:rPr>
        <w:t xml:space="preserve">A: </w:t>
      </w:r>
      <w:r w:rsidR="00386919" w:rsidRPr="00386919">
        <w:rPr>
          <w:rFonts w:ascii="Arial" w:hAnsi="Arial" w:cs="Arial"/>
          <w:color w:val="7030A0"/>
        </w:rPr>
        <w:t>Yes</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How is the equipment turned on and off?</w:t>
      </w:r>
    </w:p>
    <w:p w:rsidR="009C38A7" w:rsidRPr="00752D8E" w:rsidRDefault="009C38A7" w:rsidP="009C38A7">
      <w:pPr>
        <w:rPr>
          <w:rFonts w:ascii="ArialMT" w:hAnsi="ArialMT"/>
        </w:rPr>
      </w:pPr>
    </w:p>
    <w:p w:rsidR="00386919" w:rsidRPr="00386919" w:rsidRDefault="009C38A7" w:rsidP="00386919">
      <w:pPr>
        <w:numPr>
          <w:ilvl w:val="0"/>
          <w:numId w:val="6"/>
        </w:numPr>
        <w:rPr>
          <w:rFonts w:ascii="Arial" w:hAnsi="Arial" w:cs="Arial"/>
          <w:color w:val="7030A0"/>
          <w:sz w:val="18"/>
          <w:szCs w:val="18"/>
        </w:rPr>
      </w:pPr>
      <w:r w:rsidRPr="00386919">
        <w:rPr>
          <w:rFonts w:ascii="Arial" w:hAnsi="Arial" w:cs="Arial"/>
          <w:color w:val="7030A0"/>
          <w:sz w:val="18"/>
          <w:szCs w:val="18"/>
        </w:rPr>
        <w:t xml:space="preserve"> </w:t>
      </w:r>
      <w:r w:rsidR="00386919" w:rsidRPr="00386919">
        <w:rPr>
          <w:rFonts w:ascii="Arial" w:hAnsi="Arial" w:cs="Arial"/>
          <w:color w:val="7030A0"/>
          <w:sz w:val="18"/>
          <w:szCs w:val="18"/>
        </w:rPr>
        <w:t>One Always On</w:t>
      </w:r>
    </w:p>
    <w:p w:rsidR="00386919" w:rsidRPr="00386919" w:rsidRDefault="00386919" w:rsidP="00386919">
      <w:pPr>
        <w:numPr>
          <w:ilvl w:val="0"/>
          <w:numId w:val="6"/>
        </w:numPr>
        <w:rPr>
          <w:rFonts w:ascii="Arial" w:hAnsi="Arial" w:cs="Arial"/>
          <w:color w:val="7030A0"/>
          <w:sz w:val="18"/>
          <w:szCs w:val="18"/>
        </w:rPr>
      </w:pPr>
      <w:r w:rsidRPr="00386919">
        <w:rPr>
          <w:rFonts w:ascii="Arial" w:hAnsi="Arial" w:cs="Arial"/>
          <w:color w:val="7030A0"/>
          <w:sz w:val="18"/>
          <w:szCs w:val="18"/>
        </w:rPr>
        <w:t>Three controlled via USB or Switch</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Q: How many pieces of computer peripheral equipment can connect to the </w:t>
      </w:r>
      <w:proofErr w:type="spellStart"/>
      <w:r w:rsidRPr="00752D8E">
        <w:rPr>
          <w:rFonts w:ascii="ArialMT" w:hAnsi="ArialMT"/>
        </w:rPr>
        <w:t>PowerUSB</w:t>
      </w:r>
      <w:proofErr w:type="spellEnd"/>
      <w:r w:rsidRPr="00752D8E">
        <w:rPr>
          <w:rFonts w:ascii="ArialMT" w:hAnsi="ArialMT"/>
        </w:rPr>
        <w:t>?</w:t>
      </w:r>
    </w:p>
    <w:p w:rsidR="009C38A7" w:rsidRPr="00752D8E" w:rsidRDefault="009C38A7" w:rsidP="009C38A7">
      <w:pPr>
        <w:rPr>
          <w:rFonts w:ascii="ArialMT" w:hAnsi="ArialMT"/>
        </w:rPr>
      </w:pPr>
    </w:p>
    <w:p w:rsidR="00386919" w:rsidRPr="00386919" w:rsidRDefault="009C38A7" w:rsidP="00386919">
      <w:pPr>
        <w:numPr>
          <w:ilvl w:val="0"/>
          <w:numId w:val="7"/>
        </w:numPr>
        <w:rPr>
          <w:rFonts w:ascii="Arial" w:hAnsi="Arial" w:cs="Arial"/>
          <w:color w:val="7030A0"/>
          <w:sz w:val="18"/>
          <w:szCs w:val="18"/>
        </w:rPr>
      </w:pPr>
      <w:r w:rsidRPr="00386919">
        <w:rPr>
          <w:rFonts w:ascii="Arial" w:hAnsi="Arial" w:cs="Arial"/>
          <w:color w:val="7030A0"/>
          <w:sz w:val="18"/>
          <w:szCs w:val="18"/>
        </w:rPr>
        <w:t xml:space="preserve">: </w:t>
      </w:r>
      <w:r w:rsidR="00386919" w:rsidRPr="00386919">
        <w:rPr>
          <w:rFonts w:ascii="Arial" w:hAnsi="Arial" w:cs="Arial"/>
          <w:color w:val="7030A0"/>
          <w:sz w:val="18"/>
          <w:szCs w:val="18"/>
        </w:rPr>
        <w:t xml:space="preserve">Four separate outlets </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What is the procedure for a piece of equipment such as fax machine that needs to be on standby or not to be switched off?</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lastRenderedPageBreak/>
        <w:t xml:space="preserve">A: </w:t>
      </w:r>
      <w:r w:rsidR="00386919" w:rsidRPr="00386919">
        <w:rPr>
          <w:rFonts w:ascii="Arial" w:hAnsi="Arial" w:cs="Arial"/>
          <w:color w:val="7030A0"/>
          <w:sz w:val="18"/>
          <w:szCs w:val="18"/>
        </w:rPr>
        <w:t>Plug it into the Always powered on socket.</w:t>
      </w:r>
    </w:p>
    <w:p w:rsidR="009C38A7" w:rsidRPr="00752D8E" w:rsidRDefault="009C38A7" w:rsidP="009C38A7">
      <w:pPr>
        <w:rPr>
          <w:rFonts w:ascii="ArialMT" w:hAnsi="ArialMT"/>
        </w:rPr>
      </w:pPr>
      <w:r w:rsidRPr="00752D8E">
        <w:rPr>
          <w:rFonts w:ascii="ArialMT" w:hAnsi="ArialMT"/>
        </w:rPr>
        <w:t>Q: What are the features for controlling a printer?</w:t>
      </w:r>
    </w:p>
    <w:p w:rsidR="009C38A7" w:rsidRPr="00752D8E" w:rsidRDefault="009C38A7" w:rsidP="009C38A7">
      <w:pPr>
        <w:rPr>
          <w:rFonts w:ascii="ArialMT" w:hAnsi="ArialMT"/>
        </w:rPr>
      </w:pPr>
    </w:p>
    <w:p w:rsidR="005626AF" w:rsidRPr="005626AF" w:rsidRDefault="005626AF" w:rsidP="005626AF">
      <w:pPr>
        <w:numPr>
          <w:ilvl w:val="0"/>
          <w:numId w:val="7"/>
        </w:numPr>
        <w:rPr>
          <w:rFonts w:ascii="Arial" w:hAnsi="Arial" w:cs="Arial"/>
          <w:color w:val="7030A0"/>
          <w:sz w:val="18"/>
          <w:szCs w:val="18"/>
        </w:rPr>
      </w:pPr>
      <w:r w:rsidRPr="005626AF">
        <w:rPr>
          <w:rFonts w:ascii="Arial" w:hAnsi="Arial" w:cs="Arial"/>
          <w:color w:val="7030A0"/>
          <w:sz w:val="18"/>
          <w:szCs w:val="18"/>
        </w:rPr>
        <w:t>Automatically switches on the printer during printing</w:t>
      </w:r>
    </w:p>
    <w:p w:rsidR="005626AF" w:rsidRPr="005626AF" w:rsidRDefault="005626AF" w:rsidP="005626AF">
      <w:pPr>
        <w:numPr>
          <w:ilvl w:val="0"/>
          <w:numId w:val="7"/>
        </w:numPr>
        <w:rPr>
          <w:rFonts w:ascii="Arial" w:hAnsi="Arial" w:cs="Arial"/>
          <w:color w:val="7030A0"/>
          <w:sz w:val="18"/>
          <w:szCs w:val="18"/>
        </w:rPr>
      </w:pPr>
      <w:r w:rsidRPr="005626AF">
        <w:rPr>
          <w:rFonts w:ascii="Arial" w:hAnsi="Arial" w:cs="Arial"/>
          <w:color w:val="7030A0"/>
          <w:sz w:val="18"/>
          <w:szCs w:val="18"/>
        </w:rPr>
        <w:t xml:space="preserve">Large power saving if printer is used occasionally </w:t>
      </w:r>
      <w:r>
        <w:rPr>
          <w:rFonts w:ascii="Arial" w:hAnsi="Arial" w:cs="Arial"/>
          <w:color w:val="7030A0"/>
          <w:sz w:val="18"/>
          <w:szCs w:val="18"/>
        </w:rPr>
        <w:t>and when not in use</w:t>
      </w:r>
    </w:p>
    <w:p w:rsidR="005626AF" w:rsidRPr="005626AF" w:rsidRDefault="005626AF" w:rsidP="005626AF">
      <w:pPr>
        <w:numPr>
          <w:ilvl w:val="0"/>
          <w:numId w:val="7"/>
        </w:numPr>
        <w:rPr>
          <w:rFonts w:ascii="Arial" w:hAnsi="Arial" w:cs="Arial"/>
          <w:color w:val="7030A0"/>
          <w:sz w:val="18"/>
          <w:szCs w:val="18"/>
        </w:rPr>
      </w:pPr>
      <w:r w:rsidRPr="005626AF">
        <w:rPr>
          <w:rFonts w:ascii="Arial" w:hAnsi="Arial" w:cs="Arial"/>
          <w:color w:val="7030A0"/>
          <w:sz w:val="18"/>
          <w:szCs w:val="18"/>
        </w:rPr>
        <w:t xml:space="preserve">Printer is kept powered down </w:t>
      </w:r>
      <w:r>
        <w:rPr>
          <w:rFonts w:ascii="Arial" w:hAnsi="Arial" w:cs="Arial"/>
          <w:color w:val="7030A0"/>
          <w:sz w:val="18"/>
          <w:szCs w:val="18"/>
        </w:rPr>
        <w:t>or on standby thus increasing life of the p</w:t>
      </w:r>
      <w:r w:rsidRPr="005626AF">
        <w:rPr>
          <w:rFonts w:ascii="Arial" w:hAnsi="Arial" w:cs="Arial"/>
          <w:color w:val="7030A0"/>
          <w:sz w:val="18"/>
          <w:szCs w:val="18"/>
        </w:rPr>
        <w:t>rinter</w:t>
      </w:r>
      <w:r>
        <w:rPr>
          <w:rFonts w:ascii="Arial" w:hAnsi="Arial" w:cs="Arial"/>
          <w:color w:val="7030A0"/>
          <w:sz w:val="18"/>
          <w:szCs w:val="18"/>
        </w:rPr>
        <w:t xml:space="preserve"> thereby reducing power consumption also</w:t>
      </w:r>
    </w:p>
    <w:p w:rsidR="00386919" w:rsidRPr="00752D8E" w:rsidRDefault="00386919"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Q: What are the software features for controlling power outlets?</w:t>
      </w:r>
    </w:p>
    <w:p w:rsidR="009C38A7" w:rsidRPr="00752D8E" w:rsidRDefault="009C38A7" w:rsidP="009C38A7">
      <w:pPr>
        <w:rPr>
          <w:rFonts w:ascii="ArialMT" w:hAnsi="ArialMT"/>
        </w:rPr>
      </w:pPr>
    </w:p>
    <w:p w:rsidR="005626AF" w:rsidRPr="005626AF" w:rsidRDefault="005626AF" w:rsidP="005626AF">
      <w:pPr>
        <w:pStyle w:val="ListParagraph"/>
        <w:numPr>
          <w:ilvl w:val="0"/>
          <w:numId w:val="8"/>
        </w:numPr>
        <w:rPr>
          <w:rFonts w:ascii="Arial" w:hAnsi="Arial" w:cs="Arial"/>
          <w:color w:val="7030A0"/>
          <w:sz w:val="18"/>
          <w:szCs w:val="18"/>
        </w:rPr>
      </w:pPr>
      <w:r w:rsidRPr="005626AF">
        <w:rPr>
          <w:rFonts w:ascii="Arial" w:hAnsi="Arial" w:cs="Arial"/>
          <w:color w:val="7030A0"/>
          <w:sz w:val="18"/>
          <w:szCs w:val="18"/>
        </w:rPr>
        <w:t>Multiple OS support, MAC OSX, Linux, Windows,</w:t>
      </w:r>
    </w:p>
    <w:p w:rsidR="005626AF" w:rsidRPr="005626AF" w:rsidRDefault="005626AF" w:rsidP="005626AF">
      <w:pPr>
        <w:pStyle w:val="ListParagraph"/>
        <w:numPr>
          <w:ilvl w:val="0"/>
          <w:numId w:val="8"/>
        </w:numPr>
        <w:rPr>
          <w:rFonts w:ascii="Arial" w:hAnsi="Arial" w:cs="Arial"/>
          <w:color w:val="7030A0"/>
          <w:sz w:val="18"/>
          <w:szCs w:val="18"/>
        </w:rPr>
      </w:pPr>
      <w:r w:rsidRPr="005626AF">
        <w:rPr>
          <w:rFonts w:ascii="Arial" w:hAnsi="Arial" w:cs="Arial"/>
          <w:color w:val="7030A0"/>
          <w:sz w:val="18"/>
          <w:szCs w:val="18"/>
        </w:rPr>
        <w:t>Customizable programmable global hot keys,</w:t>
      </w:r>
    </w:p>
    <w:p w:rsidR="009C38A7" w:rsidRPr="005626AF" w:rsidRDefault="005626AF" w:rsidP="005626AF">
      <w:pPr>
        <w:pStyle w:val="ListParagraph"/>
        <w:numPr>
          <w:ilvl w:val="0"/>
          <w:numId w:val="8"/>
        </w:numPr>
        <w:rPr>
          <w:rFonts w:ascii="ArialMT" w:hAnsi="ArialMT"/>
          <w:color w:val="7030A0"/>
        </w:rPr>
      </w:pPr>
      <w:r w:rsidRPr="005626AF">
        <w:rPr>
          <w:rFonts w:ascii="Arial" w:hAnsi="Arial" w:cs="Arial"/>
          <w:color w:val="7030A0"/>
          <w:sz w:val="18"/>
          <w:szCs w:val="18"/>
        </w:rPr>
        <w:t xml:space="preserve">Monitor routers for </w:t>
      </w:r>
      <w:proofErr w:type="spellStart"/>
      <w:r w:rsidRPr="005626AF">
        <w:rPr>
          <w:rFonts w:ascii="Arial" w:hAnsi="Arial" w:cs="Arial"/>
          <w:color w:val="7030A0"/>
          <w:sz w:val="18"/>
          <w:szCs w:val="18"/>
        </w:rPr>
        <w:t>hangups</w:t>
      </w:r>
      <w:proofErr w:type="spellEnd"/>
      <w:r w:rsidRPr="005626AF">
        <w:rPr>
          <w:rFonts w:ascii="Arial" w:hAnsi="Arial" w:cs="Arial"/>
          <w:color w:val="7030A0"/>
          <w:sz w:val="18"/>
          <w:szCs w:val="18"/>
        </w:rPr>
        <w:t>.</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lastRenderedPageBreak/>
        <w:t xml:space="preserve">Q: What are some other applications of the </w:t>
      </w:r>
      <w:proofErr w:type="spellStart"/>
      <w:r w:rsidRPr="00752D8E">
        <w:rPr>
          <w:rFonts w:ascii="ArialMT" w:hAnsi="ArialMT"/>
        </w:rPr>
        <w:t>PowerUSB</w:t>
      </w:r>
      <w:proofErr w:type="spellEnd"/>
      <w:r w:rsidRPr="00752D8E">
        <w:rPr>
          <w:rFonts w:ascii="ArialMT" w:hAnsi="ArialMT"/>
        </w:rPr>
        <w:t>?</w:t>
      </w:r>
    </w:p>
    <w:p w:rsidR="009C38A7" w:rsidRPr="00752D8E" w:rsidRDefault="009C38A7" w:rsidP="009C38A7">
      <w:pPr>
        <w:rPr>
          <w:rFonts w:ascii="ArialMT" w:hAnsi="ArialMT"/>
        </w:rPr>
      </w:pPr>
    </w:p>
    <w:p w:rsidR="005626AF" w:rsidRPr="005626AF" w:rsidRDefault="005626AF" w:rsidP="005626AF">
      <w:pPr>
        <w:numPr>
          <w:ilvl w:val="0"/>
          <w:numId w:val="9"/>
        </w:numPr>
        <w:suppressAutoHyphens w:val="0"/>
        <w:spacing w:before="100" w:beforeAutospacing="1" w:after="100" w:afterAutospacing="1" w:line="240" w:lineRule="auto"/>
        <w:rPr>
          <w:rFonts w:ascii="Arial" w:hAnsi="Arial" w:cs="Arial"/>
          <w:color w:val="7030A0"/>
          <w:sz w:val="18"/>
          <w:szCs w:val="18"/>
        </w:rPr>
      </w:pPr>
      <w:r w:rsidRPr="005626AF">
        <w:rPr>
          <w:rFonts w:ascii="Arial" w:hAnsi="Arial" w:cs="Arial"/>
          <w:color w:val="7030A0"/>
          <w:kern w:val="0"/>
          <w:sz w:val="18"/>
          <w:szCs w:val="18"/>
          <w:lang w:eastAsia="zh-CN"/>
        </w:rPr>
        <w:t>High surge suppression best for i</w:t>
      </w:r>
      <w:r w:rsidRPr="005626AF">
        <w:rPr>
          <w:rFonts w:ascii="Arial" w:hAnsi="Arial" w:cs="Arial"/>
          <w:color w:val="7030A0"/>
          <w:sz w:val="18"/>
          <w:szCs w:val="18"/>
        </w:rPr>
        <w:t xml:space="preserve">ndustry </w:t>
      </w:r>
    </w:p>
    <w:p w:rsidR="005626AF" w:rsidRPr="005626AF" w:rsidRDefault="005626AF" w:rsidP="005626AF">
      <w:pPr>
        <w:numPr>
          <w:ilvl w:val="0"/>
          <w:numId w:val="9"/>
        </w:numPr>
        <w:suppressAutoHyphens w:val="0"/>
        <w:spacing w:before="100" w:beforeAutospacing="1" w:after="100" w:afterAutospacing="1" w:line="240" w:lineRule="auto"/>
        <w:rPr>
          <w:rFonts w:ascii="Arial" w:hAnsi="Arial" w:cs="Arial"/>
          <w:color w:val="7030A0"/>
          <w:sz w:val="18"/>
          <w:szCs w:val="18"/>
        </w:rPr>
      </w:pPr>
      <w:r w:rsidRPr="005626AF">
        <w:rPr>
          <w:rFonts w:ascii="Arial" w:hAnsi="Arial" w:cs="Arial"/>
          <w:color w:val="7030A0"/>
          <w:sz w:val="18"/>
          <w:szCs w:val="18"/>
        </w:rPr>
        <w:t>programmable and usable for personal home use</w:t>
      </w:r>
    </w:p>
    <w:p w:rsidR="005626AF" w:rsidRPr="005626AF" w:rsidRDefault="005626AF" w:rsidP="005626AF">
      <w:pPr>
        <w:numPr>
          <w:ilvl w:val="0"/>
          <w:numId w:val="9"/>
        </w:numPr>
        <w:suppressAutoHyphens w:val="0"/>
        <w:spacing w:before="100" w:beforeAutospacing="1" w:after="100" w:afterAutospacing="1" w:line="240" w:lineRule="auto"/>
        <w:rPr>
          <w:rFonts w:ascii="Arial" w:hAnsi="Arial" w:cs="Arial"/>
          <w:color w:val="7030A0"/>
          <w:kern w:val="0"/>
          <w:sz w:val="18"/>
          <w:szCs w:val="18"/>
          <w:lang w:eastAsia="zh-CN"/>
        </w:rPr>
      </w:pPr>
      <w:r w:rsidRPr="005626AF">
        <w:rPr>
          <w:rFonts w:ascii="Arial" w:hAnsi="Arial" w:cs="Arial"/>
          <w:color w:val="7030A0"/>
          <w:kern w:val="0"/>
          <w:sz w:val="18"/>
          <w:szCs w:val="18"/>
          <w:lang w:eastAsia="zh-CN"/>
        </w:rPr>
        <w:t>Power switch with built in fuse</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55341D" w:rsidRDefault="0055341D" w:rsidP="009C38A7">
      <w:pPr>
        <w:rPr>
          <w:rFonts w:ascii="ArialMT" w:hAnsi="ArialMT"/>
          <w:b/>
        </w:rPr>
      </w:pPr>
    </w:p>
    <w:p w:rsidR="009C38A7" w:rsidRPr="00752D8E" w:rsidRDefault="009C38A7" w:rsidP="009C38A7">
      <w:pPr>
        <w:rPr>
          <w:rFonts w:ascii="ArialMT" w:hAnsi="ArialMT"/>
          <w:b/>
        </w:rPr>
      </w:pPr>
      <w:bookmarkStart w:id="0" w:name="_GoBack"/>
      <w:bookmarkEnd w:id="0"/>
      <w:r w:rsidRPr="00752D8E">
        <w:rPr>
          <w:rFonts w:ascii="ArialMT" w:hAnsi="ArialMT"/>
          <w:b/>
        </w:rPr>
        <w:t>Practicum</w:t>
      </w:r>
    </w:p>
    <w:p w:rsidR="009C38A7" w:rsidRPr="00752D8E" w:rsidRDefault="009C38A7" w:rsidP="009C38A7">
      <w:pPr>
        <w:rPr>
          <w:rFonts w:ascii="ArialMT" w:hAnsi="ArialMT"/>
          <w:b/>
        </w:rPr>
      </w:pPr>
    </w:p>
    <w:p w:rsidR="009C38A7" w:rsidRPr="00752D8E" w:rsidRDefault="009C38A7" w:rsidP="009C38A7">
      <w:pPr>
        <w:rPr>
          <w:rFonts w:ascii="ArialMT" w:hAnsi="ArialMT"/>
        </w:rPr>
      </w:pPr>
      <w:r w:rsidRPr="00752D8E">
        <w:rPr>
          <w:rFonts w:ascii="ArialMT" w:hAnsi="ArialMT"/>
        </w:rPr>
        <w:t xml:space="preserve">Install the programmable </w:t>
      </w:r>
      <w:proofErr w:type="spellStart"/>
      <w:r w:rsidRPr="00752D8E">
        <w:rPr>
          <w:rFonts w:ascii="ArialMT" w:hAnsi="ArialMT"/>
        </w:rPr>
        <w:t>PowerUSB</w:t>
      </w:r>
      <w:proofErr w:type="spellEnd"/>
      <w:r w:rsidRPr="00752D8E">
        <w:rPr>
          <w:rFonts w:ascii="ArialMT" w:hAnsi="ArialMT"/>
        </w:rPr>
        <w:t xml:space="preserve"> power board software on a PC</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1: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Obtain the CD or download the software from:</w:t>
      </w:r>
    </w:p>
    <w:p w:rsidR="009C38A7" w:rsidRPr="00752D8E" w:rsidRDefault="00D13702" w:rsidP="009C38A7">
      <w:pPr>
        <w:rPr>
          <w:rFonts w:ascii="ArialMT" w:hAnsi="ArialMT"/>
        </w:rPr>
      </w:pPr>
      <w:hyperlink r:id="rId8" w:history="1">
        <w:r w:rsidR="009C38A7" w:rsidRPr="00752D8E">
          <w:rPr>
            <w:rStyle w:val="Hyperlink"/>
            <w:rFonts w:ascii="ArialMT" w:hAnsi="ArialMT"/>
          </w:rPr>
          <w:t>http://smartgridresources.wikispaces.com/</w:t>
        </w:r>
      </w:hyperlink>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2: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START APPLICATION</w:t>
      </w:r>
    </w:p>
    <w:p w:rsidR="009C38A7" w:rsidRPr="00752D8E" w:rsidRDefault="009C38A7" w:rsidP="009C38A7">
      <w:pPr>
        <w:rPr>
          <w:rFonts w:ascii="ArialMT" w:hAnsi="ArialMT"/>
        </w:rPr>
      </w:pPr>
      <w:r w:rsidRPr="00752D8E">
        <w:rPr>
          <w:rFonts w:ascii="ArialMT" w:hAnsi="ArialMT"/>
        </w:rPr>
        <w:t xml:space="preserve">Run the Software by double clicking the </w:t>
      </w:r>
      <w:proofErr w:type="spellStart"/>
      <w:r w:rsidRPr="00752D8E">
        <w:rPr>
          <w:rFonts w:ascii="ArialMT" w:hAnsi="ArialMT"/>
        </w:rPr>
        <w:t>PowerUSB</w:t>
      </w:r>
      <w:proofErr w:type="spellEnd"/>
      <w:r w:rsidRPr="00752D8E">
        <w:rPr>
          <w:rFonts w:ascii="ArialMT" w:hAnsi="ArialMT"/>
        </w:rPr>
        <w:t xml:space="preserve"> icon </w:t>
      </w:r>
    </w:p>
    <w:p w:rsidR="009C38A7" w:rsidRPr="00752D8E" w:rsidRDefault="009C38A7" w:rsidP="009C38A7">
      <w:pPr>
        <w:rPr>
          <w:rFonts w:ascii="ArialMT" w:hAnsi="ArialMT"/>
        </w:rPr>
      </w:pPr>
    </w:p>
    <w:p w:rsidR="009C38A7" w:rsidRPr="00752D8E" w:rsidRDefault="00530670" w:rsidP="009C38A7">
      <w:pPr>
        <w:rPr>
          <w:rFonts w:ascii="ArialMT" w:hAnsi="ArialMT"/>
        </w:rPr>
      </w:pPr>
      <w:r>
        <w:rPr>
          <w:rFonts w:ascii="ArialMT" w:hAnsi="ArialMT"/>
          <w:noProof/>
          <w:lang w:val="en-AU" w:eastAsia="en-AU"/>
        </w:rPr>
        <w:drawing>
          <wp:inline distT="0" distB="0" distL="0" distR="0">
            <wp:extent cx="714375" cy="607060"/>
            <wp:effectExtent l="0" t="0" r="9525" b="254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607060"/>
                    </a:xfrm>
                    <a:prstGeom prst="rect">
                      <a:avLst/>
                    </a:prstGeom>
                    <a:noFill/>
                    <a:ln>
                      <a:noFill/>
                    </a:ln>
                  </pic:spPr>
                </pic:pic>
              </a:graphicData>
            </a:graphic>
          </wp:inline>
        </w:drawing>
      </w: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roofErr w:type="gramStart"/>
      <w:r w:rsidRPr="00752D8E">
        <w:rPr>
          <w:rFonts w:ascii="ArialMT" w:hAnsi="ArialMT"/>
        </w:rPr>
        <w:t>or</w:t>
      </w:r>
      <w:proofErr w:type="gramEnd"/>
      <w:r w:rsidRPr="00752D8E">
        <w:rPr>
          <w:rFonts w:ascii="ArialMT" w:hAnsi="ArialMT"/>
        </w:rPr>
        <w:t xml:space="preserve"> from the Windows Start menu under Power USB group</w:t>
      </w:r>
    </w:p>
    <w:p w:rsidR="009C38A7" w:rsidRPr="00752D8E" w:rsidRDefault="009C38A7" w:rsidP="009C38A7">
      <w:pPr>
        <w:rPr>
          <w:rFonts w:ascii="ArialMT" w:hAnsi="ArialMT"/>
        </w:rPr>
      </w:pPr>
    </w:p>
    <w:p w:rsidR="009C38A7" w:rsidRPr="00752D8E" w:rsidRDefault="00530670" w:rsidP="009C38A7">
      <w:pPr>
        <w:rPr>
          <w:rFonts w:ascii="ArialMT" w:hAnsi="ArialMT"/>
        </w:rPr>
      </w:pPr>
      <w:r>
        <w:rPr>
          <w:rFonts w:ascii="ArialMT" w:hAnsi="ArialMT"/>
          <w:noProof/>
          <w:lang w:val="en-AU" w:eastAsia="en-AU"/>
        </w:rPr>
        <w:drawing>
          <wp:inline distT="0" distB="0" distL="0" distR="0">
            <wp:extent cx="3488690" cy="629920"/>
            <wp:effectExtent l="0" t="0" r="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88690" cy="629920"/>
                    </a:xfrm>
                    <a:prstGeom prst="rect">
                      <a:avLst/>
                    </a:prstGeom>
                    <a:noFill/>
                    <a:ln>
                      <a:noFill/>
                    </a:ln>
                  </pic:spPr>
                </pic:pic>
              </a:graphicData>
            </a:graphic>
          </wp:inline>
        </w:drawing>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3: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SOFTWARE INTERFACE</w:t>
      </w:r>
    </w:p>
    <w:p w:rsidR="009C38A7" w:rsidRPr="00752D8E" w:rsidRDefault="009C38A7" w:rsidP="009C38A7">
      <w:pPr>
        <w:rPr>
          <w:rFonts w:ascii="ArialMT" w:hAnsi="ArialMT"/>
        </w:rPr>
      </w:pPr>
    </w:p>
    <w:p w:rsidR="009C38A7" w:rsidRPr="00752D8E" w:rsidRDefault="00530670" w:rsidP="009C38A7">
      <w:pPr>
        <w:rPr>
          <w:rFonts w:ascii="ArialMT" w:hAnsi="ArialMT"/>
        </w:rPr>
      </w:pPr>
      <w:r>
        <w:rPr>
          <w:rFonts w:ascii="ArialMT" w:hAnsi="ArialMT"/>
          <w:noProof/>
          <w:lang w:val="en-AU" w:eastAsia="en-AU"/>
        </w:rPr>
        <w:lastRenderedPageBreak/>
        <w:drawing>
          <wp:inline distT="0" distB="0" distL="0" distR="0">
            <wp:extent cx="3081020" cy="3449955"/>
            <wp:effectExtent l="0" t="0" r="5080" b="0"/>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1020" cy="3449955"/>
                    </a:xfrm>
                    <a:prstGeom prst="rect">
                      <a:avLst/>
                    </a:prstGeom>
                    <a:noFill/>
                    <a:ln>
                      <a:noFill/>
                    </a:ln>
                  </pic:spPr>
                </pic:pic>
              </a:graphicData>
            </a:graphic>
          </wp:inline>
        </w:drawing>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outlets can be powered on by selecting the check box for “Power Outlet 1” and “Power Outlet 2”.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The outlets can also be toggled (‘on’ to ‘off’ or vice versa) by shortcut keys. The shortcut keys for switching on/off (toggle) outlet 1 and 2 are:</w:t>
      </w:r>
    </w:p>
    <w:p w:rsidR="009C38A7" w:rsidRPr="00752D8E" w:rsidRDefault="009C38A7" w:rsidP="009C38A7">
      <w:pPr>
        <w:rPr>
          <w:rFonts w:ascii="ArialMT" w:hAnsi="ArialMT"/>
        </w:rPr>
      </w:pPr>
      <w:r w:rsidRPr="00752D8E">
        <w:rPr>
          <w:rFonts w:ascii="ArialMT" w:hAnsi="ArialMT"/>
        </w:rPr>
        <w:t>Outlet 1: Simultaneously pressing Control – Shift and P key</w:t>
      </w:r>
    </w:p>
    <w:p w:rsidR="009C38A7" w:rsidRPr="00752D8E" w:rsidRDefault="009C38A7" w:rsidP="009C38A7">
      <w:pPr>
        <w:rPr>
          <w:rFonts w:ascii="ArialMT" w:hAnsi="ArialMT"/>
        </w:rPr>
      </w:pPr>
      <w:r w:rsidRPr="00752D8E">
        <w:rPr>
          <w:rFonts w:ascii="ArialMT" w:hAnsi="ArialMT"/>
        </w:rPr>
        <w:t>Outlet 2: Simultaneously pressing Control – Shift and A key.</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These shortcut keys will work even when the application is minimized and running in the background</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lastRenderedPageBreak/>
        <w:t>Step 4:</w:t>
      </w:r>
    </w:p>
    <w:p w:rsidR="009C38A7" w:rsidRPr="00752D8E" w:rsidRDefault="009C38A7" w:rsidP="009C38A7">
      <w:pPr>
        <w:rPr>
          <w:rFonts w:ascii="ArialMT" w:hAnsi="ArialMT"/>
        </w:rPr>
      </w:pPr>
      <w:r w:rsidRPr="00752D8E">
        <w:rPr>
          <w:rFonts w:ascii="ArialMT" w:hAnsi="ArialMT"/>
        </w:rPr>
        <w:t xml:space="preserve"> </w:t>
      </w:r>
    </w:p>
    <w:p w:rsidR="009C38A7" w:rsidRPr="00752D8E" w:rsidRDefault="009C38A7" w:rsidP="009C38A7">
      <w:pPr>
        <w:rPr>
          <w:rFonts w:ascii="ArialMT" w:hAnsi="ArialMT"/>
        </w:rPr>
      </w:pPr>
      <w:r w:rsidRPr="00752D8E">
        <w:rPr>
          <w:rFonts w:ascii="ArialMT" w:hAnsi="ArialMT"/>
        </w:rPr>
        <w:t>ADVANCED OPTIONS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Clicking the Advanced button will open the Advanced Options dialog.</w:t>
      </w:r>
    </w:p>
    <w:p w:rsidR="009C38A7" w:rsidRPr="00752D8E" w:rsidRDefault="009C38A7" w:rsidP="009C38A7">
      <w:pPr>
        <w:rPr>
          <w:rFonts w:ascii="ArialMT" w:hAnsi="ArialMT"/>
        </w:rPr>
      </w:pPr>
    </w:p>
    <w:p w:rsidR="009C38A7" w:rsidRPr="00752D8E" w:rsidRDefault="00530670" w:rsidP="009C38A7">
      <w:pPr>
        <w:rPr>
          <w:rFonts w:ascii="ArialMT" w:hAnsi="ArialMT"/>
        </w:rPr>
      </w:pPr>
      <w:r>
        <w:rPr>
          <w:rFonts w:ascii="ArialMT" w:hAnsi="ArialMT"/>
          <w:noProof/>
          <w:lang w:val="en-AU" w:eastAsia="en-AU"/>
        </w:rPr>
        <w:drawing>
          <wp:inline distT="0" distB="0" distL="0" distR="0">
            <wp:extent cx="3004185" cy="1990090"/>
            <wp:effectExtent l="0" t="0" r="5715" b="0"/>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04185" cy="1990090"/>
                    </a:xfrm>
                    <a:prstGeom prst="rect">
                      <a:avLst/>
                    </a:prstGeom>
                    <a:noFill/>
                    <a:ln>
                      <a:noFill/>
                    </a:ln>
                  </pic:spPr>
                </pic:pic>
              </a:graphicData>
            </a:graphic>
          </wp:inline>
        </w:drawing>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Outlet1 and 2 Default state will set the default state of the outlets when connected to a computer (even without the </w:t>
      </w:r>
      <w:proofErr w:type="spellStart"/>
      <w:r w:rsidRPr="00752D8E">
        <w:rPr>
          <w:rFonts w:ascii="ArialMT" w:hAnsi="ArialMT"/>
        </w:rPr>
        <w:t>PowerUSB</w:t>
      </w:r>
      <w:proofErr w:type="spellEnd"/>
      <w:r w:rsidRPr="00752D8E">
        <w:rPr>
          <w:rFonts w:ascii="ArialMT" w:hAnsi="ArialMT"/>
        </w:rPr>
        <w:t xml:space="preserve"> control software running). When set to ‘On’, the outlets will turn ‘on’ when connected to computer and turn ‘off’ when disconnected from computer.</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5: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EXITING THE APPLICATION</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application can be exited (quit) only from the system tray. When minimized it will be running in the background in system tray. Right click on the leaf in the system tray and select Exit. </w:t>
      </w:r>
      <w:r w:rsidRPr="00752D8E">
        <w:rPr>
          <w:rFonts w:ascii="ArialMT" w:hAnsi="ArialMT"/>
          <w:b/>
        </w:rPr>
        <w:t>Once quit, the power outlets will be in the previous state</w:t>
      </w:r>
      <w:r w:rsidRPr="00752D8E">
        <w:rPr>
          <w:rFonts w:ascii="ArialMT" w:hAnsi="ArialMT"/>
        </w:rPr>
        <w:t>.</w:t>
      </w:r>
    </w:p>
    <w:p w:rsidR="009C38A7" w:rsidRDefault="009C38A7" w:rsidP="009C38A7">
      <w:pPr>
        <w:rPr>
          <w:rFonts w:ascii="ArialMT" w:hAnsi="ArialMT"/>
        </w:rPr>
      </w:pPr>
    </w:p>
    <w:p w:rsidR="009C38A7"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Step 6: </w:t>
      </w:r>
    </w:p>
    <w:p w:rsidR="009C38A7" w:rsidRPr="00752D8E" w:rsidRDefault="009C38A7" w:rsidP="009C38A7">
      <w:pPr>
        <w:rPr>
          <w:rFonts w:ascii="ArialMT" w:hAnsi="ArialMT"/>
        </w:rPr>
      </w:pPr>
    </w:p>
    <w:p w:rsidR="009C38A7" w:rsidRPr="00752D8E" w:rsidRDefault="009C38A7" w:rsidP="009C38A7">
      <w:pPr>
        <w:rPr>
          <w:rFonts w:ascii="ArialMT" w:hAnsi="ArialMT"/>
          <w:b/>
        </w:rPr>
      </w:pPr>
      <w:r w:rsidRPr="00752D8E">
        <w:rPr>
          <w:rFonts w:ascii="ArialMT" w:hAnsi="ArialMT"/>
          <w:b/>
        </w:rPr>
        <w:t>CONNECTING DEVICES - WARNING</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Connect devices such as a monitor, printer, scanner, active speakers and lamp into the 2 outlets marked 'Port 1' and 'Port 2' on the power board </w:t>
      </w:r>
      <w:r w:rsidRPr="00752D8E">
        <w:rPr>
          <w:rFonts w:ascii="ArialMT" w:hAnsi="ArialMT"/>
          <w:b/>
        </w:rPr>
        <w:t xml:space="preserve">when the </w:t>
      </w:r>
      <w:proofErr w:type="spellStart"/>
      <w:r w:rsidRPr="00752D8E">
        <w:rPr>
          <w:rFonts w:ascii="ArialMT" w:hAnsi="ArialMT"/>
          <w:b/>
        </w:rPr>
        <w:t>PowerUSB</w:t>
      </w:r>
      <w:proofErr w:type="spellEnd"/>
      <w:r w:rsidRPr="00752D8E">
        <w:rPr>
          <w:rFonts w:ascii="ArialMT" w:hAnsi="ArialMT"/>
          <w:b/>
        </w:rPr>
        <w:t xml:space="preserve"> complies with Electrical Safety Standards</w:t>
      </w:r>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Step 7:</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CONTROLLING FROM THIRD PARTY APPLICATIONS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w:t>
      </w:r>
      <w:proofErr w:type="spellStart"/>
      <w:r w:rsidRPr="00752D8E">
        <w:rPr>
          <w:rFonts w:ascii="ArialMT" w:hAnsi="ArialMT"/>
        </w:rPr>
        <w:t>PowerUSB</w:t>
      </w:r>
      <w:proofErr w:type="spellEnd"/>
      <w:r w:rsidRPr="00752D8E">
        <w:rPr>
          <w:rFonts w:ascii="ArialMT" w:hAnsi="ArialMT"/>
        </w:rPr>
        <w:t xml:space="preserve"> can be controlled from third party applications through functions calls provided in the DLL.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The DLL provides functions to initialize the </w:t>
      </w:r>
      <w:proofErr w:type="spellStart"/>
      <w:r w:rsidRPr="00752D8E">
        <w:rPr>
          <w:rFonts w:ascii="ArialMT" w:hAnsi="ArialMT"/>
        </w:rPr>
        <w:t>PowerUSB</w:t>
      </w:r>
      <w:proofErr w:type="spellEnd"/>
      <w:r w:rsidRPr="00752D8E">
        <w:rPr>
          <w:rFonts w:ascii="ArialMT" w:hAnsi="ArialMT"/>
        </w:rPr>
        <w:t xml:space="preserve"> and set the outlet power states. The DLL can be loaded statically or dynamically from the calling application. </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The DLLs have been tested under Visual Studio .Net and VC++ 6.0 in Windows XP and Windows 7 environments.</w:t>
      </w:r>
    </w:p>
    <w:p w:rsidR="009C38A7" w:rsidRPr="00752D8E" w:rsidRDefault="009C38A7" w:rsidP="009C38A7">
      <w:pPr>
        <w:rPr>
          <w:rFonts w:ascii="ArialMT" w:hAnsi="ArialMT"/>
        </w:rPr>
      </w:pPr>
    </w:p>
    <w:p w:rsidR="009C38A7" w:rsidRPr="00752D8E" w:rsidRDefault="009C38A7" w:rsidP="009C38A7">
      <w:pPr>
        <w:rPr>
          <w:rFonts w:ascii="ArialMT" w:hAnsi="ArialMT"/>
          <w:i/>
        </w:rPr>
      </w:pPr>
      <w:r w:rsidRPr="00752D8E">
        <w:rPr>
          <w:rFonts w:ascii="ArialMT" w:hAnsi="ArialMT"/>
          <w:i/>
        </w:rPr>
        <w:t>Initialization</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Initializes the Power USB API.</w:t>
      </w:r>
      <w:proofErr w:type="gramEnd"/>
    </w:p>
    <w:p w:rsidR="009C38A7" w:rsidRPr="00752D8E" w:rsidRDefault="009C38A7" w:rsidP="009C38A7">
      <w:pPr>
        <w:rPr>
          <w:rFonts w:ascii="ArialMT" w:hAnsi="ArialMT"/>
        </w:rPr>
      </w:pPr>
      <w:r w:rsidRPr="00752D8E">
        <w:rPr>
          <w:rFonts w:ascii="ArialMT" w:hAnsi="ArialMT"/>
        </w:rPr>
        <w:t xml:space="preserve"> </w:t>
      </w:r>
    </w:p>
    <w:p w:rsidR="009C38A7" w:rsidRPr="00752D8E" w:rsidRDefault="009C38A7" w:rsidP="009C38A7">
      <w:pPr>
        <w:rPr>
          <w:rFonts w:ascii="ArialMT" w:hAnsi="ArialMT"/>
        </w:rPr>
      </w:pPr>
      <w:r w:rsidRPr="00752D8E">
        <w:rPr>
          <w:rFonts w:ascii="ArialMT" w:hAnsi="ArialMT"/>
        </w:rPr>
        <w:t>No other functions can be called till the API is initialized.</w:t>
      </w: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InitPowerUSB</w:t>
      </w:r>
      <w:proofErr w:type="spellEnd"/>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Return: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m_pwrUSBInit</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InitPowerUSB</w:t>
      </w:r>
      <w:proofErr w:type="spellEnd"/>
      <w:r w:rsidRPr="00752D8E">
        <w:rPr>
          <w:rFonts w:ascii="ArialMT" w:hAnsi="ArialMT"/>
        </w:rPr>
        <w:t>() &gt;= 0)</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m_pwrUSBInit</w:t>
      </w:r>
      <w:proofErr w:type="spellEnd"/>
      <w:r w:rsidRPr="00752D8E">
        <w:rPr>
          <w:rFonts w:ascii="ArialMT" w:hAnsi="ArialMT"/>
        </w:rPr>
        <w:t xml:space="preserve"> = 1;</w:t>
      </w:r>
    </w:p>
    <w:p w:rsidR="009C38A7" w:rsidRPr="00752D8E" w:rsidRDefault="009C38A7" w:rsidP="009C38A7">
      <w:pPr>
        <w:rPr>
          <w:rFonts w:ascii="ArialMT" w:hAnsi="ArialMT"/>
        </w:rPr>
      </w:pPr>
      <w:proofErr w:type="spellStart"/>
      <w:r w:rsidRPr="00752D8E">
        <w:rPr>
          <w:rFonts w:ascii="ArialMT" w:hAnsi="ArialMT"/>
        </w:rPr>
        <w:lastRenderedPageBreak/>
        <w:t>m_pwrUsbConnected</w:t>
      </w:r>
      <w:proofErr w:type="spellEnd"/>
      <w:r w:rsidRPr="00752D8E">
        <w:rPr>
          <w:rFonts w:ascii="ArialMT" w:hAnsi="ArialMT"/>
        </w:rPr>
        <w:t xml:space="preserve"> = </w:t>
      </w:r>
      <w:proofErr w:type="spellStart"/>
      <w:proofErr w:type="gramStart"/>
      <w:r w:rsidRPr="00752D8E">
        <w:rPr>
          <w:rFonts w:ascii="ArialMT" w:hAnsi="ArialMT"/>
        </w:rPr>
        <w:t>CheckStatusPowereUSB</w:t>
      </w:r>
      <w:proofErr w:type="spellEnd"/>
      <w:r w:rsidRPr="00752D8E">
        <w:rPr>
          <w:rFonts w:ascii="ArialMT" w:hAnsi="ArialMT"/>
        </w:rPr>
        <w:t>(</w:t>
      </w:r>
      <w:proofErr w:type="gram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i/>
        </w:rPr>
      </w:pPr>
      <w:r w:rsidRPr="00752D8E">
        <w:rPr>
          <w:rFonts w:ascii="ArialMT" w:hAnsi="ArialMT"/>
          <w:i/>
        </w:rPr>
        <w:t xml:space="preserve">Check </w:t>
      </w:r>
      <w:proofErr w:type="spellStart"/>
      <w:r w:rsidRPr="00752D8E">
        <w:rPr>
          <w:rFonts w:ascii="ArialMT" w:hAnsi="ArialMT"/>
          <w:i/>
        </w:rPr>
        <w:t>PowerUSB</w:t>
      </w:r>
      <w:proofErr w:type="spellEnd"/>
      <w:r w:rsidRPr="00752D8E">
        <w:rPr>
          <w:rFonts w:ascii="ArialMT" w:hAnsi="ArialMT"/>
          <w:i/>
        </w:rPr>
        <w:t xml:space="preserve"> connectivity</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Checks to see if the power USB is connected to the computer.</w:t>
      </w:r>
      <w:proofErr w:type="gramEnd"/>
      <w:r w:rsidRPr="00752D8E">
        <w:rPr>
          <w:rFonts w:ascii="ArialMT" w:hAnsi="ArialMT"/>
        </w:rPr>
        <w:t xml:space="preserve"> Returns the number of Power USBs connected.</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Windows function </w:t>
      </w:r>
      <w:proofErr w:type="spellStart"/>
      <w:r w:rsidRPr="00752D8E">
        <w:rPr>
          <w:rFonts w:ascii="ArialMT" w:hAnsi="ArialMT"/>
        </w:rPr>
        <w:t>OnDeviceChange</w:t>
      </w:r>
      <w:proofErr w:type="spellEnd"/>
      <w:r w:rsidRPr="00752D8E">
        <w:rPr>
          <w:rFonts w:ascii="ArialMT" w:hAnsi="ArialMT"/>
        </w:rPr>
        <w:t xml:space="preserve"> can be used to monitor the connection/disconnection of the </w:t>
      </w:r>
      <w:proofErr w:type="spellStart"/>
      <w:r w:rsidRPr="00752D8E">
        <w:rPr>
          <w:rFonts w:ascii="ArialMT" w:hAnsi="ArialMT"/>
        </w:rPr>
        <w:t>powerUSB</w:t>
      </w:r>
      <w:proofErr w:type="spellEnd"/>
      <w:r w:rsidRPr="00752D8E">
        <w:rPr>
          <w:rFonts w:ascii="ArialMT" w:hAnsi="ArialMT"/>
        </w:rPr>
        <w:t xml:space="preserve"> dynamically.</w:t>
      </w: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CheckStatusPowereUSB</w:t>
      </w:r>
      <w:proofErr w:type="spellEnd"/>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 xml:space="preserve">Returns: Number of </w:t>
      </w:r>
      <w:proofErr w:type="spellStart"/>
      <w:r w:rsidRPr="00752D8E">
        <w:rPr>
          <w:rFonts w:ascii="ArialMT" w:hAnsi="ArialMT"/>
        </w:rPr>
        <w:t>PowerUSB</w:t>
      </w:r>
      <w:proofErr w:type="spellEnd"/>
      <w:r w:rsidRPr="00752D8E">
        <w:rPr>
          <w:rFonts w:ascii="ArialMT" w:hAnsi="ArialMT"/>
        </w:rPr>
        <w:t xml:space="preserve"> devices connected</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 xml:space="preserve">BOOL </w:t>
      </w:r>
      <w:proofErr w:type="spellStart"/>
      <w:r w:rsidRPr="00752D8E">
        <w:rPr>
          <w:rFonts w:ascii="ArialMT" w:hAnsi="ArialMT"/>
        </w:rPr>
        <w:t>CPowerUSBDlg</w:t>
      </w:r>
      <w:proofErr w:type="spellEnd"/>
      <w:r w:rsidRPr="00752D8E">
        <w:rPr>
          <w:rFonts w:ascii="ArialMT" w:hAnsi="ArialMT"/>
        </w:rPr>
        <w:t>::</w:t>
      </w:r>
      <w:proofErr w:type="spellStart"/>
      <w:proofErr w:type="gramStart"/>
      <w:r w:rsidRPr="00752D8E">
        <w:rPr>
          <w:rFonts w:ascii="ArialMT" w:hAnsi="ArialMT"/>
        </w:rPr>
        <w:t>OnDeviceChange</w:t>
      </w:r>
      <w:proofErr w:type="spellEnd"/>
      <w:r w:rsidRPr="00752D8E">
        <w:rPr>
          <w:rFonts w:ascii="ArialMT" w:hAnsi="ArialMT"/>
        </w:rPr>
        <w:t>(</w:t>
      </w:r>
      <w:proofErr w:type="gramEnd"/>
      <w:r w:rsidRPr="00752D8E">
        <w:rPr>
          <w:rFonts w:ascii="ArialMT" w:hAnsi="ArialMT"/>
        </w:rPr>
        <w:t xml:space="preserve">UINT </w:t>
      </w:r>
      <w:proofErr w:type="spellStart"/>
      <w:r w:rsidRPr="00752D8E">
        <w:rPr>
          <w:rFonts w:ascii="ArialMT" w:hAnsi="ArialMT"/>
        </w:rPr>
        <w:t>nEventType</w:t>
      </w:r>
      <w:proofErr w:type="spellEnd"/>
      <w:r w:rsidRPr="00752D8E">
        <w:rPr>
          <w:rFonts w:ascii="ArialMT" w:hAnsi="ArialMT"/>
        </w:rPr>
        <w:t xml:space="preserve">, DWORD_PTR </w:t>
      </w:r>
      <w:proofErr w:type="spellStart"/>
      <w:r w:rsidRPr="00752D8E">
        <w:rPr>
          <w:rFonts w:ascii="ArialMT" w:hAnsi="ArialMT"/>
        </w:rPr>
        <w:t>dwData</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m_pwrUsbConnected</w:t>
      </w:r>
      <w:proofErr w:type="spellEnd"/>
      <w:r w:rsidRPr="00752D8E">
        <w:rPr>
          <w:rFonts w:ascii="ArialMT" w:hAnsi="ArialMT"/>
        </w:rPr>
        <w:t xml:space="preserve"> = </w:t>
      </w:r>
      <w:proofErr w:type="spellStart"/>
      <w:proofErr w:type="gramStart"/>
      <w:r w:rsidRPr="00752D8E">
        <w:rPr>
          <w:rFonts w:ascii="ArialMT" w:hAnsi="ArialMT"/>
        </w:rPr>
        <w:t>CheckStatusPowereUSB</w:t>
      </w:r>
      <w:proofErr w:type="spellEnd"/>
      <w:r w:rsidRPr="00752D8E">
        <w:rPr>
          <w:rFonts w:ascii="ArialMT" w:hAnsi="ArialMT"/>
        </w:rPr>
        <w:t>(</w:t>
      </w:r>
      <w:proofErr w:type="gramEnd"/>
      <w:r w:rsidRPr="00752D8E">
        <w:rPr>
          <w:rFonts w:ascii="ArialMT" w:hAnsi="ArialMT"/>
        </w:rPr>
        <w:t>);</w:t>
      </w:r>
    </w:p>
    <w:p w:rsidR="009C38A7" w:rsidRPr="00752D8E" w:rsidRDefault="009C38A7" w:rsidP="009C38A7">
      <w:pPr>
        <w:rPr>
          <w:rFonts w:ascii="ArialMT" w:hAnsi="ArialMT"/>
        </w:rPr>
      </w:pPr>
      <w:proofErr w:type="spellStart"/>
      <w:proofErr w:type="gramStart"/>
      <w:r w:rsidRPr="00752D8E">
        <w:rPr>
          <w:rFonts w:ascii="ArialMT" w:hAnsi="ArialMT"/>
        </w:rPr>
        <w:lastRenderedPageBreak/>
        <w:t>UpdateData</w:t>
      </w:r>
      <w:proofErr w:type="spellEnd"/>
      <w:r w:rsidRPr="00752D8E">
        <w:rPr>
          <w:rFonts w:ascii="ArialMT" w:hAnsi="ArialMT"/>
        </w:rPr>
        <w:t>(</w:t>
      </w:r>
      <w:proofErr w:type="gramEnd"/>
      <w:r w:rsidRPr="00752D8E">
        <w:rPr>
          <w:rFonts w:ascii="ArialMT" w:hAnsi="ArialMT"/>
        </w:rPr>
        <w:t>TRUE);</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m_pwrUsbConnected</w:t>
      </w:r>
      <w:proofErr w:type="spellEnd"/>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m_connectionStr</w:t>
      </w:r>
      <w:proofErr w:type="spellEnd"/>
      <w:r w:rsidRPr="00752D8E">
        <w:rPr>
          <w:rFonts w:ascii="ArialMT" w:hAnsi="ArialMT"/>
        </w:rPr>
        <w:t xml:space="preserve"> = "</w:t>
      </w:r>
      <w:proofErr w:type="spellStart"/>
      <w:r w:rsidRPr="00752D8E">
        <w:rPr>
          <w:rFonts w:ascii="ArialMT" w:hAnsi="ArialMT"/>
        </w:rPr>
        <w:t>PwrUSB</w:t>
      </w:r>
      <w:proofErr w:type="spellEnd"/>
      <w:r w:rsidRPr="00752D8E">
        <w:rPr>
          <w:rFonts w:ascii="ArialMT" w:hAnsi="ArialMT"/>
        </w:rPr>
        <w:t xml:space="preserve"> Connected";</w:t>
      </w:r>
    </w:p>
    <w:p w:rsidR="009C38A7" w:rsidRPr="00752D8E" w:rsidRDefault="009C38A7" w:rsidP="009C38A7">
      <w:pPr>
        <w:rPr>
          <w:rFonts w:ascii="ArialMT" w:hAnsi="ArialMT"/>
        </w:rPr>
      </w:pPr>
      <w:proofErr w:type="gramStart"/>
      <w:r w:rsidRPr="00752D8E">
        <w:rPr>
          <w:rFonts w:ascii="ArialMT" w:hAnsi="ArialMT"/>
        </w:rPr>
        <w:t>else</w:t>
      </w:r>
      <w:proofErr w:type="gramEnd"/>
    </w:p>
    <w:p w:rsidR="009C38A7" w:rsidRPr="00752D8E" w:rsidRDefault="009C38A7" w:rsidP="009C38A7">
      <w:pPr>
        <w:rPr>
          <w:rFonts w:ascii="ArialMT" w:hAnsi="ArialMT"/>
        </w:rPr>
      </w:pPr>
      <w:proofErr w:type="spellStart"/>
      <w:r w:rsidRPr="00752D8E">
        <w:rPr>
          <w:rFonts w:ascii="ArialMT" w:hAnsi="ArialMT"/>
        </w:rPr>
        <w:t>m_connectionStr</w:t>
      </w:r>
      <w:proofErr w:type="spellEnd"/>
      <w:r w:rsidRPr="00752D8E">
        <w:rPr>
          <w:rFonts w:ascii="ArialMT" w:hAnsi="ArialMT"/>
        </w:rPr>
        <w:t xml:space="preserve"> = "</w:t>
      </w:r>
      <w:proofErr w:type="spellStart"/>
      <w:r w:rsidRPr="00752D8E">
        <w:rPr>
          <w:rFonts w:ascii="ArialMT" w:hAnsi="ArialMT"/>
        </w:rPr>
        <w:t>PwrUSB</w:t>
      </w:r>
      <w:proofErr w:type="spellEnd"/>
      <w:r w:rsidRPr="00752D8E">
        <w:rPr>
          <w:rFonts w:ascii="ArialMT" w:hAnsi="ArialMT"/>
        </w:rPr>
        <w:t xml:space="preserve"> Not Connected";</w:t>
      </w:r>
    </w:p>
    <w:p w:rsidR="009C38A7" w:rsidRPr="00752D8E" w:rsidRDefault="009C38A7" w:rsidP="009C38A7">
      <w:pPr>
        <w:rPr>
          <w:rFonts w:ascii="ArialMT" w:hAnsi="ArialMT"/>
        </w:rPr>
      </w:pPr>
      <w:proofErr w:type="spellStart"/>
      <w:proofErr w:type="gramStart"/>
      <w:r w:rsidRPr="00752D8E">
        <w:rPr>
          <w:rFonts w:ascii="ArialMT" w:hAnsi="ArialMT"/>
        </w:rPr>
        <w:t>UpdateData</w:t>
      </w:r>
      <w:proofErr w:type="spellEnd"/>
      <w:r w:rsidRPr="00752D8E">
        <w:rPr>
          <w:rFonts w:ascii="ArialMT" w:hAnsi="ArialMT"/>
        </w:rPr>
        <w:t>(</w:t>
      </w:r>
      <w:proofErr w:type="gramEnd"/>
      <w:r w:rsidRPr="00752D8E">
        <w:rPr>
          <w:rFonts w:ascii="ArialMT" w:hAnsi="ArialMT"/>
        </w:rPr>
        <w:t>FALSE);</w:t>
      </w:r>
    </w:p>
    <w:p w:rsidR="009C38A7" w:rsidRPr="00752D8E" w:rsidRDefault="009C38A7" w:rsidP="009C38A7">
      <w:pPr>
        <w:rPr>
          <w:rFonts w:ascii="ArialMT" w:hAnsi="ArialMT"/>
        </w:rPr>
      </w:pPr>
      <w:proofErr w:type="gramStart"/>
      <w:r w:rsidRPr="00752D8E">
        <w:rPr>
          <w:rFonts w:ascii="ArialMT" w:hAnsi="ArialMT"/>
        </w:rPr>
        <w:t>return</w:t>
      </w:r>
      <w:proofErr w:type="gramEnd"/>
      <w:r w:rsidRPr="00752D8E">
        <w:rPr>
          <w:rFonts w:ascii="ArialMT" w:hAnsi="ArialMT"/>
        </w:rPr>
        <w:t xml:space="preserve"> TRUE;</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i/>
        </w:rPr>
      </w:pPr>
      <w:r w:rsidRPr="00752D8E">
        <w:rPr>
          <w:rFonts w:ascii="ArialMT" w:hAnsi="ArialMT"/>
          <w:i/>
        </w:rPr>
        <w:t>Close the Device</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 xml:space="preserve">Closes the </w:t>
      </w:r>
      <w:proofErr w:type="spellStart"/>
      <w:r w:rsidRPr="00752D8E">
        <w:rPr>
          <w:rFonts w:ascii="ArialMT" w:hAnsi="ArialMT"/>
        </w:rPr>
        <w:t>PowerUSB</w:t>
      </w:r>
      <w:proofErr w:type="spellEnd"/>
      <w:r w:rsidRPr="00752D8E">
        <w:rPr>
          <w:rFonts w:ascii="ArialMT" w:hAnsi="ArialMT"/>
        </w:rPr>
        <w:t xml:space="preserve"> API.</w:t>
      </w:r>
      <w:proofErr w:type="gramEnd"/>
      <w:r w:rsidRPr="00752D8E">
        <w:rPr>
          <w:rFonts w:ascii="ArialMT" w:hAnsi="ArialMT"/>
        </w:rPr>
        <w:t xml:space="preserve"> </w:t>
      </w:r>
      <w:proofErr w:type="gramStart"/>
      <w:r w:rsidRPr="00752D8E">
        <w:rPr>
          <w:rFonts w:ascii="ArialMT" w:hAnsi="ArialMT"/>
        </w:rPr>
        <w:t xml:space="preserve">Should be called in application exit function such as </w:t>
      </w:r>
      <w:proofErr w:type="spellStart"/>
      <w:r w:rsidRPr="00752D8E">
        <w:rPr>
          <w:rFonts w:ascii="ArialMT" w:hAnsi="ArialMT"/>
        </w:rPr>
        <w:t>OnDestroy</w:t>
      </w:r>
      <w:proofErr w:type="spellEnd"/>
      <w:r w:rsidRPr="00752D8E">
        <w:rPr>
          <w:rFonts w:ascii="ArialMT" w:hAnsi="ArialMT"/>
        </w:rPr>
        <w:t>.</w:t>
      </w:r>
      <w:proofErr w:type="gramEnd"/>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ClosePowerUSB</w:t>
      </w:r>
      <w:proofErr w:type="spellEnd"/>
    </w:p>
    <w:p w:rsidR="009C38A7" w:rsidRPr="00752D8E" w:rsidRDefault="009C38A7" w:rsidP="009C38A7">
      <w:pPr>
        <w:rPr>
          <w:rFonts w:ascii="ArialMT" w:hAnsi="ArialMT"/>
        </w:rPr>
      </w:pPr>
      <w:r w:rsidRPr="00752D8E">
        <w:rPr>
          <w:rFonts w:ascii="ArialMT" w:hAnsi="ArialMT"/>
        </w:rPr>
        <w:t>Parameters: None</w:t>
      </w:r>
    </w:p>
    <w:p w:rsidR="009C38A7" w:rsidRPr="00752D8E" w:rsidRDefault="009C38A7" w:rsidP="009C38A7">
      <w:pPr>
        <w:rPr>
          <w:rFonts w:ascii="ArialMT" w:hAnsi="ArialMT"/>
        </w:rPr>
      </w:pPr>
      <w:r w:rsidRPr="00752D8E">
        <w:rPr>
          <w:rFonts w:ascii="ArialMT" w:hAnsi="ArialMT"/>
        </w:rPr>
        <w:t>Returns: &gt;=0 if successful. &lt; 0 on failure</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lastRenderedPageBreak/>
        <w:t>C++ Example:</w:t>
      </w:r>
    </w:p>
    <w:p w:rsidR="009C38A7" w:rsidRPr="00752D8E" w:rsidRDefault="009C38A7" w:rsidP="009C38A7">
      <w:pPr>
        <w:rPr>
          <w:rFonts w:ascii="ArialMT" w:hAnsi="ArialMT"/>
        </w:rPr>
      </w:pPr>
      <w:proofErr w:type="gramStart"/>
      <w:r w:rsidRPr="00752D8E">
        <w:rPr>
          <w:rFonts w:ascii="ArialMT" w:hAnsi="ArialMT"/>
        </w:rPr>
        <w:t>if</w:t>
      </w:r>
      <w:proofErr w:type="gramEnd"/>
      <w:r w:rsidRPr="00752D8E">
        <w:rPr>
          <w:rFonts w:ascii="ArialMT" w:hAnsi="ArialMT"/>
        </w:rPr>
        <w:t xml:space="preserve"> (</w:t>
      </w:r>
      <w:proofErr w:type="spellStart"/>
      <w:r w:rsidRPr="00752D8E">
        <w:rPr>
          <w:rFonts w:ascii="ArialMT" w:hAnsi="ArialMT"/>
        </w:rPr>
        <w:t>m_pwrUSBInit</w:t>
      </w:r>
      <w:proofErr w:type="spellEnd"/>
      <w:r w:rsidRPr="00752D8E">
        <w:rPr>
          <w:rFonts w:ascii="ArialMT" w:hAnsi="ArialMT"/>
        </w:rPr>
        <w:t>)</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roofErr w:type="spellStart"/>
      <w:proofErr w:type="gramStart"/>
      <w:r w:rsidRPr="00752D8E">
        <w:rPr>
          <w:rFonts w:ascii="ArialMT" w:hAnsi="ArialMT"/>
        </w:rPr>
        <w:t>ClosePowerUSB</w:t>
      </w:r>
      <w:proofErr w:type="spellEnd"/>
      <w:r w:rsidRPr="00752D8E">
        <w:rPr>
          <w:rFonts w:ascii="ArialMT" w:hAnsi="ArialMT"/>
        </w:rPr>
        <w:t>(</w:t>
      </w:r>
      <w:proofErr w:type="gramEnd"/>
      <w:r w:rsidRPr="00752D8E">
        <w:rPr>
          <w:rFonts w:ascii="ArialMT" w:hAnsi="ArialMT"/>
        </w:rPr>
        <w:t>);</w:t>
      </w:r>
    </w:p>
    <w:p w:rsidR="009C38A7" w:rsidRPr="00752D8E" w:rsidRDefault="009C38A7" w:rsidP="009C38A7">
      <w:pPr>
        <w:rPr>
          <w:rFonts w:ascii="ArialMT" w:hAnsi="ArialMT"/>
        </w:rPr>
      </w:pPr>
      <w:proofErr w:type="spellStart"/>
      <w:r w:rsidRPr="00752D8E">
        <w:rPr>
          <w:rFonts w:ascii="ArialMT" w:hAnsi="ArialMT"/>
        </w:rPr>
        <w:t>m_pwrUSBInit</w:t>
      </w:r>
      <w:proofErr w:type="spellEnd"/>
      <w:r w:rsidRPr="00752D8E">
        <w:rPr>
          <w:rFonts w:ascii="ArialMT" w:hAnsi="ArialMT"/>
        </w:rPr>
        <w:t xml:space="preserve"> = 0;</w:t>
      </w:r>
    </w:p>
    <w:p w:rsidR="009C38A7" w:rsidRPr="00752D8E" w:rsidRDefault="009C38A7" w:rsidP="009C38A7">
      <w:pPr>
        <w:rPr>
          <w:rFonts w:ascii="ArialMT" w:hAnsi="ArialMT"/>
        </w:rPr>
      </w:pPr>
      <w:r w:rsidRPr="00752D8E">
        <w:rPr>
          <w:rFonts w:ascii="ArialMT" w:hAnsi="ArialMT"/>
        </w:rPr>
        <w:t>}</w:t>
      </w:r>
    </w:p>
    <w:p w:rsidR="009C38A7" w:rsidRPr="00752D8E" w:rsidRDefault="009C38A7" w:rsidP="009C38A7">
      <w:pPr>
        <w:rPr>
          <w:rFonts w:ascii="ArialMT" w:hAnsi="ArialMT"/>
        </w:rPr>
      </w:pPr>
    </w:p>
    <w:p w:rsidR="009C38A7" w:rsidRPr="00752D8E" w:rsidRDefault="009C38A7" w:rsidP="009C38A7">
      <w:pPr>
        <w:rPr>
          <w:rFonts w:ascii="ArialMT" w:hAnsi="ArialMT"/>
          <w:i/>
        </w:rPr>
      </w:pPr>
    </w:p>
    <w:p w:rsidR="009C38A7" w:rsidRPr="00752D8E" w:rsidRDefault="009C38A7" w:rsidP="009C38A7">
      <w:pPr>
        <w:rPr>
          <w:rFonts w:ascii="ArialMT" w:hAnsi="ArialMT"/>
          <w:i/>
        </w:rPr>
      </w:pPr>
    </w:p>
    <w:p w:rsidR="009C38A7" w:rsidRPr="00752D8E" w:rsidRDefault="009C38A7" w:rsidP="009C38A7">
      <w:pPr>
        <w:rPr>
          <w:rFonts w:ascii="ArialMT" w:hAnsi="ArialMT"/>
          <w:i/>
        </w:rPr>
      </w:pPr>
      <w:r w:rsidRPr="00752D8E">
        <w:rPr>
          <w:rFonts w:ascii="ArialMT" w:hAnsi="ArialMT"/>
          <w:i/>
        </w:rPr>
        <w:t>Set the Outlet State</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Sets the power on/off state of the two outlets.</w:t>
      </w:r>
      <w:proofErr w:type="gramEnd"/>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SetPortPowerUSB</w:t>
      </w:r>
      <w:proofErr w:type="spellEnd"/>
    </w:p>
    <w:p w:rsidR="009C38A7" w:rsidRPr="00752D8E" w:rsidRDefault="009C38A7" w:rsidP="009C38A7">
      <w:pPr>
        <w:rPr>
          <w:rFonts w:ascii="ArialMT" w:hAnsi="ArialMT"/>
        </w:rPr>
      </w:pPr>
      <w:r w:rsidRPr="00752D8E">
        <w:rPr>
          <w:rFonts w:ascii="ArialMT" w:hAnsi="ArialMT"/>
        </w:rPr>
        <w:t xml:space="preserve">Parameters: </w:t>
      </w:r>
      <w:proofErr w:type="spellStart"/>
      <w:r w:rsidRPr="00752D8E">
        <w:rPr>
          <w:rFonts w:ascii="ArialMT" w:hAnsi="ArialMT"/>
        </w:rPr>
        <w:t>int</w:t>
      </w:r>
      <w:proofErr w:type="spellEnd"/>
      <w:r w:rsidRPr="00752D8E">
        <w:rPr>
          <w:rFonts w:ascii="ArialMT" w:hAnsi="ArialMT"/>
        </w:rPr>
        <w:t xml:space="preserve"> port1, </w:t>
      </w:r>
      <w:proofErr w:type="spellStart"/>
      <w:r w:rsidRPr="00752D8E">
        <w:rPr>
          <w:rFonts w:ascii="ArialMT" w:hAnsi="ArialMT"/>
        </w:rPr>
        <w:t>int</w:t>
      </w:r>
      <w:proofErr w:type="spellEnd"/>
      <w:r w:rsidRPr="00752D8E">
        <w:rPr>
          <w:rFonts w:ascii="ArialMT" w:hAnsi="ArialMT"/>
        </w:rPr>
        <w:t xml:space="preserve"> port2. (0=switch off the power, 1=switch on the power)</w:t>
      </w:r>
    </w:p>
    <w:p w:rsidR="009C38A7" w:rsidRPr="00752D8E" w:rsidRDefault="009C38A7" w:rsidP="009C38A7">
      <w:pPr>
        <w:rPr>
          <w:rFonts w:ascii="ArialMT" w:hAnsi="ArialMT"/>
        </w:rPr>
      </w:pPr>
      <w:r w:rsidRPr="00752D8E">
        <w:rPr>
          <w:rFonts w:ascii="ArialMT" w:hAnsi="ArialMT"/>
        </w:rPr>
        <w:t>Returns: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r w:rsidRPr="00752D8E">
        <w:rPr>
          <w:rFonts w:ascii="ArialMT" w:hAnsi="ArialMT"/>
        </w:rPr>
        <w:t>m_port1 = 0;</w:t>
      </w:r>
    </w:p>
    <w:p w:rsidR="009C38A7" w:rsidRPr="00752D8E" w:rsidRDefault="009C38A7" w:rsidP="009C38A7">
      <w:pPr>
        <w:rPr>
          <w:rFonts w:ascii="ArialMT" w:hAnsi="ArialMT"/>
        </w:rPr>
      </w:pPr>
      <w:r w:rsidRPr="00752D8E">
        <w:rPr>
          <w:rFonts w:ascii="ArialMT" w:hAnsi="ArialMT"/>
        </w:rPr>
        <w:t>m_port2 = 1;</w:t>
      </w:r>
    </w:p>
    <w:p w:rsidR="009C38A7" w:rsidRPr="00752D8E" w:rsidRDefault="009C38A7" w:rsidP="009C38A7">
      <w:pPr>
        <w:rPr>
          <w:rFonts w:ascii="ArialMT" w:hAnsi="ArialMT"/>
        </w:rPr>
      </w:pPr>
      <w:proofErr w:type="spellStart"/>
      <w:proofErr w:type="gramStart"/>
      <w:r w:rsidRPr="00752D8E">
        <w:rPr>
          <w:rFonts w:ascii="ArialMT" w:hAnsi="ArialMT"/>
        </w:rPr>
        <w:t>SetPortPowerUSB</w:t>
      </w:r>
      <w:proofErr w:type="spellEnd"/>
      <w:r w:rsidRPr="00752D8E">
        <w:rPr>
          <w:rFonts w:ascii="ArialMT" w:hAnsi="ArialMT"/>
        </w:rPr>
        <w:t>(</w:t>
      </w:r>
      <w:proofErr w:type="gramEnd"/>
      <w:r w:rsidRPr="00752D8E">
        <w:rPr>
          <w:rFonts w:ascii="ArialMT" w:hAnsi="ArialMT"/>
        </w:rPr>
        <w:t>m_port1, m_port2);</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i/>
        </w:rPr>
      </w:pPr>
      <w:r w:rsidRPr="00752D8E">
        <w:rPr>
          <w:rFonts w:ascii="ArialMT" w:hAnsi="ArialMT"/>
          <w:i/>
        </w:rPr>
        <w:t>Set the Default power up state</w:t>
      </w:r>
    </w:p>
    <w:p w:rsidR="009C38A7" w:rsidRPr="00752D8E" w:rsidRDefault="009C38A7" w:rsidP="009C38A7">
      <w:pPr>
        <w:rPr>
          <w:rFonts w:ascii="ArialMT" w:hAnsi="ArialMT"/>
          <w:i/>
        </w:rPr>
      </w:pPr>
    </w:p>
    <w:p w:rsidR="009C38A7" w:rsidRPr="00752D8E" w:rsidRDefault="009C38A7" w:rsidP="009C38A7">
      <w:pPr>
        <w:rPr>
          <w:rFonts w:ascii="ArialMT" w:hAnsi="ArialMT"/>
        </w:rPr>
      </w:pPr>
      <w:proofErr w:type="gramStart"/>
      <w:r w:rsidRPr="00752D8E">
        <w:rPr>
          <w:rFonts w:ascii="ArialMT" w:hAnsi="ArialMT"/>
        </w:rPr>
        <w:t>Sets the default power up state of the Power USB (when connected to Computer).</w:t>
      </w:r>
      <w:proofErr w:type="gramEnd"/>
      <w:r w:rsidRPr="00752D8E">
        <w:rPr>
          <w:rFonts w:ascii="ArialMT" w:hAnsi="ArialMT"/>
        </w:rPr>
        <w:t xml:space="preserve"> </w:t>
      </w:r>
      <w:proofErr w:type="gramStart"/>
      <w:r w:rsidRPr="00752D8E">
        <w:rPr>
          <w:rFonts w:ascii="ArialMT" w:hAnsi="ArialMT"/>
        </w:rPr>
        <w:t>If set to 1, the outlet will come on when the attached computer is booted up.</w:t>
      </w:r>
      <w:proofErr w:type="gramEnd"/>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 xml:space="preserve">Name: </w:t>
      </w:r>
      <w:proofErr w:type="spellStart"/>
      <w:r w:rsidRPr="00752D8E">
        <w:rPr>
          <w:rFonts w:ascii="ArialMT" w:hAnsi="ArialMT"/>
        </w:rPr>
        <w:t>SetDefaultStatePowerUSB</w:t>
      </w:r>
      <w:proofErr w:type="spellEnd"/>
    </w:p>
    <w:p w:rsidR="009C38A7" w:rsidRPr="00752D8E" w:rsidRDefault="009C38A7" w:rsidP="009C38A7">
      <w:pPr>
        <w:rPr>
          <w:rFonts w:ascii="ArialMT" w:hAnsi="ArialMT"/>
        </w:rPr>
      </w:pPr>
      <w:r w:rsidRPr="00752D8E">
        <w:rPr>
          <w:rFonts w:ascii="ArialMT" w:hAnsi="ArialMT"/>
        </w:rPr>
        <w:t xml:space="preserve">Parameters: </w:t>
      </w:r>
      <w:proofErr w:type="spellStart"/>
      <w:r w:rsidRPr="00752D8E">
        <w:rPr>
          <w:rFonts w:ascii="ArialMT" w:hAnsi="ArialMT"/>
        </w:rPr>
        <w:t>int</w:t>
      </w:r>
      <w:proofErr w:type="spellEnd"/>
      <w:r w:rsidRPr="00752D8E">
        <w:rPr>
          <w:rFonts w:ascii="ArialMT" w:hAnsi="ArialMT"/>
        </w:rPr>
        <w:t xml:space="preserve"> port1, </w:t>
      </w:r>
      <w:proofErr w:type="spellStart"/>
      <w:r w:rsidRPr="00752D8E">
        <w:rPr>
          <w:rFonts w:ascii="ArialMT" w:hAnsi="ArialMT"/>
        </w:rPr>
        <w:t>int</w:t>
      </w:r>
      <w:proofErr w:type="spellEnd"/>
      <w:r w:rsidRPr="00752D8E">
        <w:rPr>
          <w:rFonts w:ascii="ArialMT" w:hAnsi="ArialMT"/>
        </w:rPr>
        <w:t xml:space="preserve"> port2. (0=default off state, 1=default on state)</w:t>
      </w:r>
    </w:p>
    <w:p w:rsidR="009C38A7" w:rsidRPr="00752D8E" w:rsidRDefault="009C38A7" w:rsidP="009C38A7">
      <w:pPr>
        <w:rPr>
          <w:rFonts w:ascii="ArialMT" w:hAnsi="ArialMT"/>
        </w:rPr>
      </w:pPr>
      <w:r w:rsidRPr="00752D8E">
        <w:rPr>
          <w:rFonts w:ascii="ArialMT" w:hAnsi="ArialMT"/>
        </w:rPr>
        <w:t>Returns: &gt;=0 if successful. &lt; 0 on failure</w:t>
      </w:r>
    </w:p>
    <w:p w:rsidR="009C38A7" w:rsidRPr="00752D8E" w:rsidRDefault="009C38A7" w:rsidP="009C38A7">
      <w:pPr>
        <w:rPr>
          <w:rFonts w:ascii="ArialMT" w:hAnsi="ArialMT"/>
        </w:rPr>
      </w:pPr>
      <w:r w:rsidRPr="00752D8E">
        <w:rPr>
          <w:rFonts w:ascii="ArialMT" w:hAnsi="ArialMT"/>
        </w:rPr>
        <w:t>C++ Example:</w:t>
      </w:r>
    </w:p>
    <w:p w:rsidR="009C38A7" w:rsidRPr="00752D8E" w:rsidRDefault="009C38A7" w:rsidP="009C38A7">
      <w:pPr>
        <w:rPr>
          <w:rFonts w:ascii="ArialMT" w:hAnsi="ArialMT"/>
        </w:rPr>
      </w:pPr>
      <w:proofErr w:type="spellStart"/>
      <w:proofErr w:type="gramStart"/>
      <w:r w:rsidRPr="00752D8E">
        <w:rPr>
          <w:rFonts w:ascii="ArialMT" w:hAnsi="ArialMT"/>
        </w:rPr>
        <w:t>SetDefaultStatePowerUSB</w:t>
      </w:r>
      <w:proofErr w:type="spellEnd"/>
      <w:r w:rsidRPr="00752D8E">
        <w:rPr>
          <w:rFonts w:ascii="ArialMT" w:hAnsi="ArialMT"/>
        </w:rPr>
        <w:t>(</w:t>
      </w:r>
      <w:proofErr w:type="gramEnd"/>
      <w:r w:rsidRPr="00752D8E">
        <w:rPr>
          <w:rFonts w:ascii="ArialMT" w:hAnsi="ArialMT"/>
        </w:rPr>
        <w:t>m_defaultState1,.m_defaultState2);</w:t>
      </w:r>
    </w:p>
    <w:p w:rsidR="009C38A7" w:rsidRPr="00752D8E" w:rsidRDefault="009C38A7" w:rsidP="009C38A7">
      <w:pPr>
        <w:rPr>
          <w:rFonts w:ascii="ArialMT" w:hAnsi="ArialMT"/>
        </w:rPr>
      </w:pPr>
    </w:p>
    <w:p w:rsidR="009C38A7" w:rsidRPr="00752D8E"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Default="009C38A7" w:rsidP="009C38A7">
      <w:pPr>
        <w:rPr>
          <w:rFonts w:ascii="ArialMT" w:hAnsi="ArialMT"/>
        </w:rPr>
      </w:pP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Step 8</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TESTING APPLICATIONS</w:t>
      </w:r>
    </w:p>
    <w:p w:rsidR="009C38A7" w:rsidRPr="00752D8E" w:rsidRDefault="009C38A7" w:rsidP="009C38A7">
      <w:pPr>
        <w:rPr>
          <w:rFonts w:ascii="ArialMT" w:hAnsi="ArialMT"/>
        </w:rPr>
      </w:pPr>
    </w:p>
    <w:p w:rsidR="009C38A7" w:rsidRPr="00752D8E" w:rsidRDefault="009C38A7" w:rsidP="009C38A7">
      <w:pPr>
        <w:rPr>
          <w:rFonts w:ascii="ArialMT" w:hAnsi="ArialMT"/>
        </w:rPr>
      </w:pPr>
      <w:r w:rsidRPr="00752D8E">
        <w:rPr>
          <w:rFonts w:ascii="ArialMT" w:hAnsi="ArialMT"/>
        </w:rPr>
        <w:t>Test the applications.</w:t>
      </w:r>
    </w:p>
    <w:p w:rsidR="009C38A7" w:rsidRPr="00752D8E" w:rsidRDefault="009C38A7" w:rsidP="009C38A7">
      <w:pPr>
        <w:rPr>
          <w:rFonts w:ascii="ArialMT" w:hAnsi="ArialMT"/>
        </w:rPr>
      </w:pPr>
      <w:r w:rsidRPr="00752D8E">
        <w:rPr>
          <w:rFonts w:ascii="ArialMT" w:hAnsi="ArialMT"/>
        </w:rPr>
        <w:t>Tick if applications are successful:</w:t>
      </w:r>
    </w:p>
    <w:p w:rsidR="009C38A7" w:rsidRPr="00752D8E" w:rsidRDefault="009C38A7" w:rsidP="009C38A7">
      <w:pPr>
        <w:rPr>
          <w:rFonts w:ascii="ArialMT" w:hAnsi="ArialMT"/>
        </w:rPr>
      </w:pPr>
    </w:p>
    <w:p w:rsidR="00353083" w:rsidRDefault="009C38A7" w:rsidP="009C38A7">
      <w:pPr>
        <w:ind w:firstLine="1800"/>
        <w:rPr>
          <w:rFonts w:ascii="ArialMT" w:hAnsi="ArialMT"/>
        </w:rPr>
      </w:pPr>
      <w:r w:rsidRPr="00752D8E">
        <w:rPr>
          <w:rFonts w:ascii="ArialMT" w:hAnsi="ArialMT"/>
        </w:rPr>
        <w:t xml:space="preserve">Initialization                             </w:t>
      </w:r>
      <w:r>
        <w:rPr>
          <w:rFonts w:ascii="ArialMT" w:hAnsi="ArialMT"/>
        </w:rPr>
        <w:t xml:space="preserve">    </w:t>
      </w:r>
      <w:r w:rsidR="005626AF">
        <w:rPr>
          <w:rFonts w:ascii="ArialMT" w:hAnsi="ArialMT"/>
        </w:rPr>
        <w:t xml:space="preserve"> </w:t>
      </w:r>
      <w:r w:rsidR="00353083" w:rsidRPr="00353083">
        <w:rPr>
          <w:rFonts w:ascii="Arial" w:hAnsi="Arial" w:cs="Arial"/>
          <w:color w:val="7030A0"/>
          <w:sz w:val="18"/>
          <w:szCs w:val="18"/>
        </w:rPr>
        <w:t>Yes</w:t>
      </w:r>
    </w:p>
    <w:p w:rsidR="009C38A7" w:rsidRPr="00752D8E" w:rsidRDefault="009C38A7" w:rsidP="009C38A7">
      <w:pPr>
        <w:ind w:firstLine="1800"/>
        <w:rPr>
          <w:rFonts w:ascii="ArialMT" w:hAnsi="ArialMT"/>
        </w:rPr>
      </w:pPr>
      <w:r w:rsidRPr="00752D8E">
        <w:rPr>
          <w:rFonts w:ascii="ArialMT" w:hAnsi="ArialMT"/>
        </w:rPr>
        <w:t xml:space="preserve">Check </w:t>
      </w:r>
      <w:proofErr w:type="spellStart"/>
      <w:r w:rsidRPr="00752D8E">
        <w:rPr>
          <w:rFonts w:ascii="ArialMT" w:hAnsi="ArialMT"/>
        </w:rPr>
        <w:t>PowerUSB</w:t>
      </w:r>
      <w:proofErr w:type="spellEnd"/>
      <w:r w:rsidRPr="00752D8E">
        <w:rPr>
          <w:rFonts w:ascii="ArialMT" w:hAnsi="ArialMT"/>
        </w:rPr>
        <w:t xml:space="preserve"> connectivity   </w:t>
      </w:r>
      <w:r w:rsidR="005626AF">
        <w:rPr>
          <w:rFonts w:ascii="ArialMT" w:hAnsi="ArialMT"/>
        </w:rPr>
        <w:t xml:space="preserve"> </w:t>
      </w:r>
      <w:r w:rsidR="00353083" w:rsidRPr="00353083">
        <w:rPr>
          <w:rFonts w:ascii="Arial" w:hAnsi="Arial" w:cs="Arial"/>
          <w:color w:val="7030A0"/>
          <w:sz w:val="18"/>
          <w:szCs w:val="18"/>
        </w:rPr>
        <w:t>Yes</w:t>
      </w:r>
    </w:p>
    <w:p w:rsidR="009C38A7" w:rsidRPr="00752D8E" w:rsidRDefault="009C38A7" w:rsidP="009C38A7">
      <w:pPr>
        <w:ind w:firstLine="1800"/>
        <w:rPr>
          <w:rFonts w:ascii="ArialMT" w:hAnsi="ArialMT"/>
        </w:rPr>
      </w:pPr>
      <w:r w:rsidRPr="00752D8E">
        <w:rPr>
          <w:rFonts w:ascii="ArialMT" w:hAnsi="ArialMT"/>
        </w:rPr>
        <w:t xml:space="preserve">Close the Device                       </w:t>
      </w:r>
      <w:r>
        <w:rPr>
          <w:rFonts w:ascii="ArialMT" w:hAnsi="ArialMT"/>
        </w:rPr>
        <w:t xml:space="preserve"> </w:t>
      </w:r>
      <w:r w:rsidR="005626AF">
        <w:rPr>
          <w:rFonts w:ascii="ArialMT" w:hAnsi="ArialMT"/>
        </w:rPr>
        <w:t xml:space="preserve"> </w:t>
      </w:r>
      <w:r>
        <w:rPr>
          <w:rFonts w:ascii="ArialMT" w:hAnsi="ArialMT"/>
        </w:rPr>
        <w:t xml:space="preserve"> </w:t>
      </w:r>
      <w:r w:rsidR="00353083" w:rsidRPr="00353083">
        <w:rPr>
          <w:rFonts w:ascii="Arial" w:hAnsi="Arial" w:cs="Arial"/>
          <w:color w:val="7030A0"/>
          <w:sz w:val="18"/>
          <w:szCs w:val="18"/>
        </w:rPr>
        <w:t>Yes</w:t>
      </w:r>
    </w:p>
    <w:p w:rsidR="009C38A7" w:rsidRPr="00752D8E" w:rsidRDefault="009C38A7" w:rsidP="009C38A7">
      <w:pPr>
        <w:ind w:firstLine="1800"/>
        <w:rPr>
          <w:rFonts w:ascii="ArialMT" w:hAnsi="ArialMT"/>
        </w:rPr>
      </w:pPr>
      <w:r w:rsidRPr="00752D8E">
        <w:rPr>
          <w:rFonts w:ascii="ArialMT" w:hAnsi="ArialMT"/>
        </w:rPr>
        <w:t xml:space="preserve">Set the Outlet State                  </w:t>
      </w:r>
      <w:r>
        <w:rPr>
          <w:rFonts w:ascii="ArialMT" w:hAnsi="ArialMT"/>
        </w:rPr>
        <w:t xml:space="preserve">  </w:t>
      </w:r>
      <w:r w:rsidR="005626AF">
        <w:rPr>
          <w:rFonts w:ascii="ArialMT" w:hAnsi="ArialMT"/>
        </w:rPr>
        <w:t xml:space="preserve"> </w:t>
      </w:r>
      <w:r>
        <w:rPr>
          <w:rFonts w:ascii="ArialMT" w:hAnsi="ArialMT"/>
        </w:rPr>
        <w:t xml:space="preserve"> </w:t>
      </w:r>
      <w:r w:rsidR="00353083" w:rsidRPr="00353083">
        <w:rPr>
          <w:rFonts w:ascii="Arial" w:hAnsi="Arial" w:cs="Arial"/>
          <w:color w:val="7030A0"/>
          <w:sz w:val="18"/>
          <w:szCs w:val="18"/>
        </w:rPr>
        <w:t>Yes</w:t>
      </w:r>
    </w:p>
    <w:p w:rsidR="009C38A7" w:rsidRPr="00752D8E" w:rsidRDefault="009C38A7" w:rsidP="009C38A7">
      <w:pPr>
        <w:ind w:firstLine="1800"/>
        <w:rPr>
          <w:rFonts w:ascii="ArialMT" w:hAnsi="ArialMT"/>
        </w:rPr>
      </w:pPr>
      <w:r w:rsidRPr="00752D8E">
        <w:rPr>
          <w:rFonts w:ascii="ArialMT" w:hAnsi="ArialMT"/>
        </w:rPr>
        <w:t xml:space="preserve">Set the Default power up state  </w:t>
      </w:r>
      <w:r>
        <w:rPr>
          <w:rFonts w:ascii="ArialMT" w:hAnsi="ArialMT"/>
        </w:rPr>
        <w:t xml:space="preserve">  </w:t>
      </w:r>
      <w:r w:rsidR="005626AF">
        <w:rPr>
          <w:rFonts w:ascii="ArialMT" w:hAnsi="ArialMT"/>
        </w:rPr>
        <w:t xml:space="preserve"> </w:t>
      </w:r>
      <w:r w:rsidR="00353083" w:rsidRPr="00353083">
        <w:rPr>
          <w:rFonts w:ascii="Arial" w:hAnsi="Arial" w:cs="Arial"/>
          <w:color w:val="7030A0"/>
          <w:sz w:val="18"/>
          <w:szCs w:val="18"/>
        </w:rPr>
        <w:t>Yes</w:t>
      </w:r>
    </w:p>
    <w:p w:rsidR="009C38A7" w:rsidRPr="00752D8E" w:rsidRDefault="009C38A7" w:rsidP="009C38A7">
      <w:pPr>
        <w:pStyle w:val="Heading3"/>
        <w:rPr>
          <w:rFonts w:ascii="ArialMT" w:hAnsi="ArialMT"/>
          <w:bCs w:val="0"/>
          <w:sz w:val="28"/>
          <w:szCs w:val="28"/>
        </w:rPr>
      </w:pPr>
    </w:p>
    <w:p w:rsidR="009C38A7" w:rsidRPr="00752D8E" w:rsidRDefault="009C38A7" w:rsidP="009C38A7">
      <w:pPr>
        <w:rPr>
          <w:rFonts w:ascii="ArialMT" w:hAnsi="ArialMT"/>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Default="009C38A7" w:rsidP="009C38A7">
      <w:pPr>
        <w:rPr>
          <w:rFonts w:ascii="ArialMT" w:hAnsi="ArialMT"/>
          <w:b/>
        </w:rPr>
      </w:pPr>
    </w:p>
    <w:p w:rsidR="009C38A7" w:rsidRPr="00752D8E" w:rsidRDefault="009C38A7" w:rsidP="009C38A7">
      <w:pPr>
        <w:rPr>
          <w:rFonts w:ascii="ArialMT" w:hAnsi="ArialMT"/>
          <w:b/>
        </w:rPr>
      </w:pPr>
      <w:r w:rsidRPr="00752D8E">
        <w:rPr>
          <w:rFonts w:ascii="ArialMT" w:hAnsi="ArialMT"/>
          <w:b/>
        </w:rPr>
        <w:t>Summary</w:t>
      </w:r>
    </w:p>
    <w:p w:rsidR="009C38A7" w:rsidRPr="00752D8E" w:rsidRDefault="009C38A7" w:rsidP="009C38A7">
      <w:pPr>
        <w:rPr>
          <w:rFonts w:ascii="ArialMT" w:hAnsi="ArialMT"/>
        </w:rPr>
      </w:pPr>
    </w:p>
    <w:p w:rsidR="009C38A7" w:rsidRPr="00752D8E" w:rsidRDefault="009C38A7" w:rsidP="009C38A7">
      <w:pPr>
        <w:rPr>
          <w:rFonts w:ascii="ArialMT" w:hAnsi="ArialMT" w:cs="Arial"/>
        </w:rPr>
      </w:pPr>
      <w:r w:rsidRPr="00752D8E">
        <w:rPr>
          <w:rFonts w:ascii="ArialMT" w:hAnsi="ArialMT" w:cs="Arial"/>
        </w:rPr>
        <w:t xml:space="preserve">The ability to control the power in outlets through provided software also makes the </w:t>
      </w:r>
      <w:proofErr w:type="spellStart"/>
      <w:r w:rsidRPr="00752D8E">
        <w:rPr>
          <w:rFonts w:ascii="ArialMT" w:hAnsi="ArialMT" w:cs="Arial"/>
        </w:rPr>
        <w:t>PowerUSB</w:t>
      </w:r>
      <w:proofErr w:type="spellEnd"/>
      <w:r w:rsidRPr="00752D8E">
        <w:rPr>
          <w:rFonts w:ascii="ArialMT" w:hAnsi="ArialMT" w:cs="Arial"/>
        </w:rPr>
        <w:t xml:space="preserve"> a home or commercial automation device. </w:t>
      </w:r>
    </w:p>
    <w:p w:rsidR="009C38A7" w:rsidRPr="00752D8E" w:rsidRDefault="009C38A7" w:rsidP="009C38A7">
      <w:pPr>
        <w:rPr>
          <w:rFonts w:ascii="ArialMT" w:hAnsi="ArialMT" w:cs="Arial"/>
        </w:rPr>
      </w:pPr>
    </w:p>
    <w:p w:rsidR="009C38A7" w:rsidRPr="00752D8E" w:rsidRDefault="009C38A7" w:rsidP="009C38A7">
      <w:pPr>
        <w:rPr>
          <w:rFonts w:ascii="ArialMT" w:hAnsi="ArialMT" w:cs="Arial"/>
        </w:rPr>
      </w:pPr>
      <w:r w:rsidRPr="00752D8E">
        <w:rPr>
          <w:rFonts w:ascii="ArialMT" w:hAnsi="ArialMT" w:cs="Arial"/>
        </w:rPr>
        <w:t>Questions</w:t>
      </w:r>
    </w:p>
    <w:p w:rsidR="009C38A7" w:rsidRDefault="009C38A7" w:rsidP="009C38A7">
      <w:pPr>
        <w:rPr>
          <w:rFonts w:ascii="ArialMT" w:hAnsi="ArialMT" w:cs="Arial"/>
        </w:rPr>
      </w:pPr>
      <w:r w:rsidRPr="00752D8E">
        <w:rPr>
          <w:rFonts w:ascii="ArialMT" w:hAnsi="ArialMT" w:cs="Arial"/>
        </w:rPr>
        <w:t>1: Explain how lights or any devices can be switched ‘on’ remotely or through timed software applications using this device:</w:t>
      </w:r>
    </w:p>
    <w:p w:rsidR="00353083" w:rsidRDefault="00353083" w:rsidP="009C38A7">
      <w:pPr>
        <w:rPr>
          <w:rFonts w:ascii="Arial" w:hAnsi="Arial" w:cs="Arial"/>
          <w:color w:val="7030A0"/>
          <w:sz w:val="18"/>
          <w:szCs w:val="18"/>
        </w:rPr>
      </w:pPr>
      <w:r w:rsidRPr="00353083">
        <w:rPr>
          <w:rFonts w:ascii="Arial" w:hAnsi="Arial" w:cs="Arial"/>
          <w:color w:val="7030A0"/>
          <w:sz w:val="18"/>
          <w:szCs w:val="18"/>
        </w:rPr>
        <w:t>Scripts running on a computer at home or from a remote computer can be programmed to run at certain times</w:t>
      </w:r>
    </w:p>
    <w:p w:rsidR="00353083" w:rsidRPr="00353083" w:rsidRDefault="00353083" w:rsidP="009C38A7">
      <w:pPr>
        <w:rPr>
          <w:rFonts w:ascii="Arial" w:hAnsi="Arial" w:cs="Arial"/>
          <w:color w:val="7030A0"/>
          <w:sz w:val="18"/>
          <w:szCs w:val="18"/>
        </w:rPr>
      </w:pPr>
      <w:r>
        <w:rPr>
          <w:rFonts w:ascii="Arial" w:hAnsi="Arial" w:cs="Arial"/>
          <w:color w:val="7030A0"/>
          <w:sz w:val="18"/>
          <w:szCs w:val="18"/>
        </w:rPr>
        <w:t>With the introduction of apps these can be installed on a smart phone to run at anytime from anywhere</w:t>
      </w:r>
    </w:p>
    <w:p w:rsidR="00353083" w:rsidRPr="00353083" w:rsidRDefault="00353083" w:rsidP="009C38A7">
      <w:pPr>
        <w:rPr>
          <w:rFonts w:ascii="Arial" w:hAnsi="Arial" w:cs="Arial"/>
          <w:color w:val="7030A0"/>
          <w:sz w:val="18"/>
          <w:szCs w:val="18"/>
        </w:rPr>
      </w:pPr>
      <w:r w:rsidRPr="00353083">
        <w:rPr>
          <w:rFonts w:ascii="Arial" w:hAnsi="Arial" w:cs="Arial"/>
          <w:color w:val="7030A0"/>
          <w:sz w:val="18"/>
          <w:szCs w:val="18"/>
        </w:rPr>
        <w:t>Some remote management software can be used to turn devices air conditioners on or off at certain time whether people are at home or not</w:t>
      </w:r>
    </w:p>
    <w:p w:rsidR="009C38A7" w:rsidRPr="00752D8E" w:rsidRDefault="009C38A7" w:rsidP="009C38A7">
      <w:pPr>
        <w:rPr>
          <w:rFonts w:ascii="ArialMT" w:hAnsi="ArialMT" w:cs="Arial"/>
        </w:rPr>
      </w:pPr>
    </w:p>
    <w:p w:rsidR="009C38A7" w:rsidRPr="00752D8E" w:rsidRDefault="009C38A7" w:rsidP="009C38A7">
      <w:pPr>
        <w:rPr>
          <w:rFonts w:ascii="ArialMT" w:hAnsi="ArialMT" w:cs="Arial"/>
        </w:rPr>
      </w:pPr>
    </w:p>
    <w:p w:rsidR="009C38A7" w:rsidRDefault="009C38A7" w:rsidP="009C38A7">
      <w:pPr>
        <w:rPr>
          <w:rFonts w:ascii="ArialMT" w:hAnsi="ArialMT" w:cs="Arial"/>
        </w:rPr>
      </w:pPr>
      <w:r w:rsidRPr="00752D8E">
        <w:rPr>
          <w:rFonts w:ascii="ArialMT" w:hAnsi="ArialMT" w:cs="Arial"/>
        </w:rPr>
        <w:t xml:space="preserve">2: Explain how the </w:t>
      </w:r>
      <w:proofErr w:type="spellStart"/>
      <w:r w:rsidRPr="00752D8E">
        <w:rPr>
          <w:rFonts w:ascii="ArialMT" w:hAnsi="ArialMT" w:cs="Arial"/>
        </w:rPr>
        <w:t>PowerUSB</w:t>
      </w:r>
      <w:proofErr w:type="spellEnd"/>
      <w:r w:rsidRPr="00752D8E">
        <w:rPr>
          <w:rFonts w:ascii="ArialMT" w:hAnsi="ArialMT" w:cs="Arial"/>
        </w:rPr>
        <w:t>-C detects and restores computers automatically when they 'hang up':</w:t>
      </w:r>
    </w:p>
    <w:p w:rsidR="00353083" w:rsidRPr="006D3085" w:rsidRDefault="00353083" w:rsidP="009C38A7">
      <w:pPr>
        <w:rPr>
          <w:rFonts w:ascii="Arial" w:hAnsi="Arial" w:cs="Arial"/>
          <w:color w:val="7030A0"/>
          <w:sz w:val="18"/>
          <w:szCs w:val="18"/>
        </w:rPr>
      </w:pPr>
      <w:r w:rsidRPr="006D3085">
        <w:rPr>
          <w:rFonts w:ascii="Arial" w:hAnsi="Arial" w:cs="Arial"/>
          <w:color w:val="7030A0"/>
          <w:sz w:val="18"/>
          <w:szCs w:val="18"/>
        </w:rPr>
        <w:t xml:space="preserve">When the computer is working the </w:t>
      </w:r>
      <w:proofErr w:type="spellStart"/>
      <w:r w:rsidRPr="006D3085">
        <w:rPr>
          <w:rFonts w:ascii="Arial" w:hAnsi="Arial" w:cs="Arial"/>
          <w:color w:val="7030A0"/>
          <w:sz w:val="18"/>
          <w:szCs w:val="18"/>
        </w:rPr>
        <w:t>PowerUSB</w:t>
      </w:r>
      <w:proofErr w:type="spellEnd"/>
      <w:r w:rsidRPr="006D3085">
        <w:rPr>
          <w:rFonts w:ascii="Arial" w:hAnsi="Arial" w:cs="Arial"/>
          <w:color w:val="7030A0"/>
          <w:sz w:val="18"/>
          <w:szCs w:val="18"/>
        </w:rPr>
        <w:t xml:space="preserve">-C receives messages called “service pulses” indicating that it on and </w:t>
      </w:r>
      <w:proofErr w:type="spellStart"/>
      <w:r w:rsidRPr="006D3085">
        <w:rPr>
          <w:rFonts w:ascii="Arial" w:hAnsi="Arial" w:cs="Arial"/>
          <w:color w:val="7030A0"/>
          <w:sz w:val="18"/>
          <w:szCs w:val="18"/>
        </w:rPr>
        <w:t>running.</w:t>
      </w:r>
      <w:r w:rsidR="006D3085" w:rsidRPr="006D3085">
        <w:rPr>
          <w:rFonts w:ascii="Arial" w:hAnsi="Arial" w:cs="Arial"/>
          <w:color w:val="7030A0"/>
          <w:sz w:val="18"/>
          <w:szCs w:val="18"/>
        </w:rPr>
        <w:t>The</w:t>
      </w:r>
      <w:proofErr w:type="spellEnd"/>
      <w:r w:rsidR="006D3085" w:rsidRPr="006D3085">
        <w:rPr>
          <w:rFonts w:ascii="Arial" w:hAnsi="Arial" w:cs="Arial"/>
          <w:color w:val="7030A0"/>
          <w:sz w:val="18"/>
          <w:szCs w:val="18"/>
        </w:rPr>
        <w:t xml:space="preserve"> </w:t>
      </w:r>
      <w:proofErr w:type="spellStart"/>
      <w:r w:rsidR="006D3085" w:rsidRPr="006D3085">
        <w:rPr>
          <w:rFonts w:ascii="Arial" w:hAnsi="Arial" w:cs="Arial"/>
          <w:color w:val="7030A0"/>
          <w:sz w:val="18"/>
          <w:szCs w:val="18"/>
        </w:rPr>
        <w:t>PowerUSB</w:t>
      </w:r>
      <w:proofErr w:type="spellEnd"/>
      <w:r w:rsidR="006D3085" w:rsidRPr="006D3085">
        <w:rPr>
          <w:rFonts w:ascii="Arial" w:hAnsi="Arial" w:cs="Arial"/>
          <w:color w:val="7030A0"/>
          <w:sz w:val="18"/>
          <w:szCs w:val="18"/>
        </w:rPr>
        <w:t>-C automatically initiate power recycling in the process powers on or off the computer thus reducing both power consumption and power surge or spikes</w:t>
      </w:r>
    </w:p>
    <w:p w:rsidR="009C38A7" w:rsidRPr="00752D8E" w:rsidRDefault="009C38A7" w:rsidP="009C38A7">
      <w:pPr>
        <w:rPr>
          <w:rFonts w:ascii="ArialMT" w:hAnsi="ArialMT"/>
        </w:rPr>
      </w:pPr>
    </w:p>
    <w:p w:rsidR="009C38A7" w:rsidRPr="00752D8E" w:rsidRDefault="009C38A7" w:rsidP="009C38A7">
      <w:pPr>
        <w:ind w:left="360"/>
        <w:rPr>
          <w:rFonts w:ascii="ArialMT" w:hAnsi="ArialMT"/>
        </w:rPr>
      </w:pPr>
      <w:r w:rsidRPr="00752D8E">
        <w:rPr>
          <w:rFonts w:ascii="ArialMT" w:hAnsi="ArialMT"/>
        </w:rPr>
        <w:t>Resources</w:t>
      </w:r>
    </w:p>
    <w:p w:rsidR="009C38A7" w:rsidRPr="00752D8E" w:rsidRDefault="009C38A7" w:rsidP="009C38A7">
      <w:pPr>
        <w:ind w:left="360"/>
        <w:rPr>
          <w:rFonts w:ascii="ArialMT" w:hAnsi="ArialMT"/>
        </w:rPr>
      </w:pPr>
    </w:p>
    <w:p w:rsidR="009C38A7" w:rsidRPr="00752D8E" w:rsidRDefault="009C38A7" w:rsidP="009C38A7">
      <w:pPr>
        <w:ind w:left="360"/>
        <w:rPr>
          <w:rFonts w:ascii="ArialMT" w:hAnsi="ArialMT"/>
        </w:rPr>
      </w:pPr>
      <w:r w:rsidRPr="00752D8E">
        <w:rPr>
          <w:rFonts w:ascii="ArialMT" w:hAnsi="ArialMT"/>
        </w:rPr>
        <w:t xml:space="preserve">Components - </w:t>
      </w:r>
      <w:proofErr w:type="spellStart"/>
      <w:r w:rsidRPr="00752D8E">
        <w:rPr>
          <w:rFonts w:ascii="ArialMT" w:hAnsi="ArialMT"/>
        </w:rPr>
        <w:t>PowerUSB</w:t>
      </w:r>
      <w:proofErr w:type="spellEnd"/>
      <w:r w:rsidRPr="00752D8E">
        <w:rPr>
          <w:rFonts w:ascii="ArialMT" w:hAnsi="ArialMT"/>
        </w:rPr>
        <w:t xml:space="preserve"> Controlled Power Board</w:t>
      </w:r>
    </w:p>
    <w:p w:rsidR="009C38A7" w:rsidRPr="00752D8E" w:rsidRDefault="009C38A7" w:rsidP="009C38A7">
      <w:pPr>
        <w:ind w:left="360"/>
        <w:rPr>
          <w:rFonts w:ascii="ArialMT" w:hAnsi="ArialMT"/>
        </w:rPr>
      </w:pPr>
      <w:r w:rsidRPr="00752D8E">
        <w:rPr>
          <w:rFonts w:ascii="ArialMT" w:hAnsi="ArialMT"/>
        </w:rPr>
        <w:t xml:space="preserve"> </w:t>
      </w:r>
      <w:hyperlink r:id="rId13" w:history="1">
        <w:r w:rsidRPr="00752D8E">
          <w:rPr>
            <w:rStyle w:val="Hyperlink"/>
            <w:rFonts w:ascii="ArialMT" w:hAnsi="ArialMT"/>
          </w:rPr>
          <w:t>http://www.pwrusb.com/products.html</w:t>
        </w:r>
      </w:hyperlink>
    </w:p>
    <w:p w:rsidR="009C38A7" w:rsidRPr="00752D8E" w:rsidRDefault="009C38A7" w:rsidP="009C38A7">
      <w:pPr>
        <w:ind w:left="360"/>
        <w:rPr>
          <w:rFonts w:ascii="ArialMT" w:hAnsi="ArialMT"/>
        </w:rPr>
      </w:pPr>
    </w:p>
    <w:p w:rsidR="009C38A7" w:rsidRPr="00752D8E" w:rsidRDefault="009C38A7" w:rsidP="009C38A7">
      <w:pPr>
        <w:rPr>
          <w:rFonts w:ascii="ArialMT" w:hAnsi="ArialMT"/>
        </w:rPr>
      </w:pPr>
      <w:r w:rsidRPr="00752D8E">
        <w:rPr>
          <w:rFonts w:ascii="ArialMT" w:hAnsi="ArialMT"/>
        </w:rPr>
        <w:t xml:space="preserve">     Research USB controlled power outlets at: </w:t>
      </w:r>
    </w:p>
    <w:p w:rsidR="009C38A7" w:rsidRDefault="00D13702" w:rsidP="009C38A7">
      <w:pPr>
        <w:ind w:left="360"/>
      </w:pPr>
      <w:hyperlink r:id="rId14" w:anchor="hl=en&amp;q=usb+controlled+power+outlet&amp;revid=1332163496&amp;sa=X&amp;ei=6M9oTceyCsejcZ_yiI8M&amp;ved=0CIUBENUCKAY&amp;fp=190c8307a70ec87c" w:history="1">
        <w:r w:rsidR="009C38A7" w:rsidRPr="00752D8E">
          <w:rPr>
            <w:rStyle w:val="Hyperlink"/>
            <w:rFonts w:ascii="ArialMT" w:hAnsi="ArialMT"/>
          </w:rPr>
          <w:t>http://www.google.com.au/#hl=en&amp;q=usb+controlled+power+outlet&amp;revid=1332163496&amp;sa=X&amp;ei=6M9oTceyCsejcZ_yiI8M&amp;ved=0CIUBENUCKAY&amp;fp=190c8307a70ec87c</w:t>
        </w:r>
      </w:hyperlink>
    </w:p>
    <w:p w:rsidR="00435BE5" w:rsidRDefault="00435BE5" w:rsidP="009C38A7"/>
    <w:sectPr w:rsidR="00435BE5" w:rsidSect="00D13702">
      <w:pgSz w:w="12240" w:h="15840"/>
      <w:pgMar w:top="1440" w:right="1440" w:bottom="1440" w:left="1440" w:header="720" w:footer="720" w:gutter="0"/>
      <w:cols w:space="720"/>
      <w:docGrid w:linePitch="24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ont290">
    <w:altName w:val="Times New Roman"/>
    <w:charset w:val="00"/>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MT">
    <w:altName w:val="Arial Unicode MS"/>
    <w:panose1 w:val="00000000000000000000"/>
    <w:charset w:val="00"/>
    <w:family w:val="swiss"/>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234B3BBA"/>
    <w:multiLevelType w:val="hybridMultilevel"/>
    <w:tmpl w:val="336065F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6955E7"/>
    <w:multiLevelType w:val="hybridMultilevel"/>
    <w:tmpl w:val="89F8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1E2103"/>
    <w:multiLevelType w:val="multilevel"/>
    <w:tmpl w:val="76922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B6486A"/>
    <w:multiLevelType w:val="hybridMultilevel"/>
    <w:tmpl w:val="BB9CE4A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A453280"/>
    <w:multiLevelType w:val="hybridMultilevel"/>
    <w:tmpl w:val="925C5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8"/>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isplayBackgroundShape/>
  <w:embedSystemFonts/>
  <w:proofState w:spelling="clean" w:grammar="clean"/>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CC6239"/>
    <w:rsid w:val="000E784B"/>
    <w:rsid w:val="00195094"/>
    <w:rsid w:val="00353083"/>
    <w:rsid w:val="00386919"/>
    <w:rsid w:val="00435BE5"/>
    <w:rsid w:val="004A11F3"/>
    <w:rsid w:val="00530670"/>
    <w:rsid w:val="0055341D"/>
    <w:rsid w:val="005626AF"/>
    <w:rsid w:val="006D3085"/>
    <w:rsid w:val="007852E6"/>
    <w:rsid w:val="008161F6"/>
    <w:rsid w:val="009C38A7"/>
    <w:rsid w:val="00C65594"/>
    <w:rsid w:val="00CC6239"/>
    <w:rsid w:val="00CE2C07"/>
    <w:rsid w:val="00D13702"/>
    <w:rsid w:val="00F80F4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702"/>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D13702"/>
    <w:rPr>
      <w:rFonts w:cs="font290"/>
    </w:rPr>
  </w:style>
  <w:style w:type="character" w:customStyle="1" w:styleId="ListLabel2">
    <w:name w:val="ListLabel 2"/>
    <w:rsid w:val="00D13702"/>
    <w:rPr>
      <w:rFonts w:cs="Courier New"/>
    </w:rPr>
  </w:style>
  <w:style w:type="character" w:customStyle="1" w:styleId="ListLabel3">
    <w:name w:val="ListLabel 3"/>
    <w:rsid w:val="00D13702"/>
    <w:rPr>
      <w:sz w:val="20"/>
    </w:rPr>
  </w:style>
  <w:style w:type="character" w:customStyle="1" w:styleId="ListLabel4">
    <w:name w:val="ListLabel 4"/>
    <w:rsid w:val="00D13702"/>
    <w:rPr>
      <w:rFonts w:cs="Calibri"/>
    </w:rPr>
  </w:style>
  <w:style w:type="character" w:customStyle="1" w:styleId="BalloonTextChar">
    <w:name w:val="Balloon Text Char"/>
    <w:basedOn w:val="DefaultParagraphFont"/>
    <w:rsid w:val="00D13702"/>
  </w:style>
  <w:style w:type="character" w:styleId="Hyperlink">
    <w:name w:val="Hyperlink"/>
    <w:rsid w:val="00D13702"/>
    <w:rPr>
      <w:color w:val="0000FF"/>
      <w:u w:val="single"/>
    </w:rPr>
  </w:style>
  <w:style w:type="paragraph" w:customStyle="1" w:styleId="Heading">
    <w:name w:val="Heading"/>
    <w:basedOn w:val="Normal"/>
    <w:next w:val="BodyText"/>
    <w:rsid w:val="00D13702"/>
    <w:pPr>
      <w:keepNext/>
      <w:spacing w:before="240" w:after="120"/>
    </w:pPr>
    <w:rPr>
      <w:rFonts w:ascii="Arial" w:hAnsi="Arial" w:cs="Tahoma"/>
      <w:sz w:val="28"/>
      <w:szCs w:val="28"/>
    </w:rPr>
  </w:style>
  <w:style w:type="paragraph" w:styleId="BodyText">
    <w:name w:val="Body Text"/>
    <w:basedOn w:val="Normal"/>
    <w:rsid w:val="00D13702"/>
    <w:pPr>
      <w:spacing w:after="120"/>
    </w:pPr>
  </w:style>
  <w:style w:type="paragraph" w:styleId="List">
    <w:name w:val="List"/>
    <w:basedOn w:val="BodyText"/>
    <w:rsid w:val="00D13702"/>
    <w:rPr>
      <w:rFonts w:cs="Tahoma"/>
    </w:rPr>
  </w:style>
  <w:style w:type="paragraph" w:styleId="Caption">
    <w:name w:val="caption"/>
    <w:basedOn w:val="Normal"/>
    <w:qFormat/>
    <w:rsid w:val="00D13702"/>
    <w:pPr>
      <w:suppressLineNumbers/>
      <w:spacing w:before="120" w:after="120"/>
    </w:pPr>
    <w:rPr>
      <w:rFonts w:cs="Tahoma"/>
      <w:i/>
      <w:iCs/>
      <w:sz w:val="24"/>
      <w:szCs w:val="24"/>
    </w:rPr>
  </w:style>
  <w:style w:type="paragraph" w:customStyle="1" w:styleId="Index">
    <w:name w:val="Index"/>
    <w:basedOn w:val="Normal"/>
    <w:rsid w:val="00D13702"/>
    <w:pPr>
      <w:suppressLineNumbers/>
    </w:pPr>
    <w:rPr>
      <w:rFonts w:cs="Tahoma"/>
    </w:rPr>
  </w:style>
  <w:style w:type="paragraph" w:styleId="BalloonText">
    <w:name w:val="Balloon Text"/>
    <w:basedOn w:val="Normal"/>
    <w:rsid w:val="00D13702"/>
  </w:style>
  <w:style w:type="paragraph" w:styleId="ListParagraph">
    <w:name w:val="List Paragraph"/>
    <w:basedOn w:val="Normal"/>
    <w:qFormat/>
    <w:rsid w:val="00D13702"/>
  </w:style>
  <w:style w:type="character" w:customStyle="1" w:styleId="Heading1Char">
    <w:name w:val="Heading 1 Char"/>
    <w:basedOn w:val="DefaultParagraphFont"/>
    <w:link w:val="Heading1"/>
    <w:rsid w:val="009C38A7"/>
    <w:rPr>
      <w:rFonts w:ascii="Arial" w:hAnsi="Arial"/>
      <w:b/>
      <w:bCs/>
      <w:kern w:val="1"/>
      <w:sz w:val="32"/>
      <w:szCs w:val="32"/>
      <w:lang w:val="en-AU" w:eastAsia="ar-SA"/>
    </w:rPr>
  </w:style>
  <w:style w:type="character" w:customStyle="1" w:styleId="Heading3Char">
    <w:name w:val="Heading 3 Char"/>
    <w:basedOn w:val="DefaultParagraphFont"/>
    <w:link w:val="Heading3"/>
    <w:rsid w:val="009C38A7"/>
    <w:rPr>
      <w:rFonts w:ascii="Arial" w:hAnsi="Arial"/>
      <w:b/>
      <w:bCs/>
      <w:sz w:val="26"/>
      <w:szCs w:val="26"/>
      <w:lang w:val="en-AU" w:eastAsia="en-AU"/>
    </w:rPr>
  </w:style>
  <w:style w:type="character" w:styleId="FollowedHyperlink">
    <w:name w:val="FollowedHyperlink"/>
    <w:basedOn w:val="DefaultParagraphFont"/>
    <w:uiPriority w:val="99"/>
    <w:semiHidden/>
    <w:unhideWhenUsed/>
    <w:rsid w:val="0019509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styleId="DefaultParagraphFont0">
    <w:name w:val="Default Paragraph Font"/>
  </w:style>
  <w:style w:type="character" w:customStyle="1" w:styleId="BalloonTextChar">
    <w:name w:val="Balloon Text Char"/>
    <w:basedOn w:val="DefaultParagraphFont0"/>
  </w:style>
  <w:style w:type="character" w:styleId="Hyperlink">
    <w:name w:val="Hyperlink"/>
    <w:rPr>
      <w:color w:val="0000FF"/>
      <w:u w:val="single"/>
      <w:lang/>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basedOn w:val="DefaultParagraphFont"/>
    <w:link w:val="Heading1"/>
    <w:rsid w:val="009C38A7"/>
    <w:rPr>
      <w:rFonts w:ascii="Arial" w:hAnsi="Arial"/>
      <w:b/>
      <w:bCs/>
      <w:kern w:val="1"/>
      <w:sz w:val="32"/>
      <w:szCs w:val="32"/>
      <w:lang w:val="en-AU" w:eastAsia="ar-SA"/>
    </w:rPr>
  </w:style>
  <w:style w:type="character" w:customStyle="1" w:styleId="Heading3Char">
    <w:name w:val="Heading 3 Char"/>
    <w:basedOn w:val="DefaultParagraphFont"/>
    <w:link w:val="Heading3"/>
    <w:rsid w:val="009C38A7"/>
    <w:rPr>
      <w:rFonts w:ascii="Arial" w:hAnsi="Arial"/>
      <w:b/>
      <w:bCs/>
      <w:sz w:val="26"/>
      <w:szCs w:val="26"/>
      <w:lang w:val="en-AU" w:eastAsia="en-AU"/>
    </w:rPr>
  </w:style>
  <w:style w:type="character" w:styleId="FollowedHyperlink">
    <w:name w:val="FollowedHyperlink"/>
    <w:basedOn w:val="DefaultParagraphFont"/>
    <w:uiPriority w:val="99"/>
    <w:semiHidden/>
    <w:unhideWhenUsed/>
    <w:rsid w:val="00195094"/>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rtgridresources.wikispaces.com/" TargetMode="External"/><Relationship Id="rId13" Type="http://schemas.openxmlformats.org/officeDocument/2006/relationships/hyperlink" Target="http://www.pwrusb.com/products.html" TargetMode="External"/><Relationship Id="rId3" Type="http://schemas.openxmlformats.org/officeDocument/2006/relationships/settings" Target="settings.xml"/><Relationship Id="rId7" Type="http://schemas.openxmlformats.org/officeDocument/2006/relationships/hyperlink" Target="http://www.pwrusb.com/featuresandbenefits.html" TargetMode="External"/><Relationship Id="rId12" Type="http://schemas.openxmlformats.org/officeDocument/2006/relationships/image" Target="media/image5.emf"/><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n.wikipedia.org/wiki/Smart_grid" TargetMode="External"/><Relationship Id="rId11" Type="http://schemas.openxmlformats.org/officeDocument/2006/relationships/image" Target="media/image4.emf"/><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www.googl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1272</Words>
  <Characters>7254</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8509</CharactersWithSpaces>
  <SharedDoc>false</SharedDoc>
  <HLinks>
    <vt:vector size="30" baseType="variant">
      <vt:variant>
        <vt:i4>5767225</vt:i4>
      </vt:variant>
      <vt:variant>
        <vt:i4>12</vt:i4>
      </vt:variant>
      <vt:variant>
        <vt:i4>0</vt:i4>
      </vt:variant>
      <vt:variant>
        <vt:i4>5</vt:i4>
      </vt:variant>
      <vt:variant>
        <vt:lpwstr>http://www.google.com.au/</vt:lpwstr>
      </vt:variant>
      <vt:variant>
        <vt:lpwstr>hl=en&amp;q=usb+controlled+power+outlet&amp;revid=1332163496&amp;sa=X&amp;ei=6M9oTceyCsejcZ_yiI8M&amp;ved=0CIUBENUCKAY&amp;fp=190c8307a70ec87c</vt:lpwstr>
      </vt:variant>
      <vt:variant>
        <vt:i4>3604602</vt:i4>
      </vt:variant>
      <vt:variant>
        <vt:i4>9</vt:i4>
      </vt:variant>
      <vt:variant>
        <vt:i4>0</vt:i4>
      </vt:variant>
      <vt:variant>
        <vt:i4>5</vt:i4>
      </vt:variant>
      <vt:variant>
        <vt:lpwstr>http://www.pwrusb.com/products.html</vt:lpwstr>
      </vt:variant>
      <vt:variant>
        <vt:lpwstr/>
      </vt:variant>
      <vt:variant>
        <vt:i4>393302</vt:i4>
      </vt:variant>
      <vt:variant>
        <vt:i4>6</vt:i4>
      </vt:variant>
      <vt:variant>
        <vt:i4>0</vt:i4>
      </vt:variant>
      <vt:variant>
        <vt:i4>5</vt:i4>
      </vt:variant>
      <vt:variant>
        <vt:lpwstr>http://smartgridresources.wikispaces.com/</vt:lpwstr>
      </vt:variant>
      <vt:variant>
        <vt:lpwstr/>
      </vt:variant>
      <vt:variant>
        <vt:i4>6422579</vt:i4>
      </vt:variant>
      <vt:variant>
        <vt:i4>3</vt:i4>
      </vt:variant>
      <vt:variant>
        <vt:i4>0</vt:i4>
      </vt:variant>
      <vt:variant>
        <vt:i4>5</vt:i4>
      </vt:variant>
      <vt:variant>
        <vt:lpwstr>http://www.pwrusb.com/featuresandbenefits.html</vt:lpwstr>
      </vt:variant>
      <vt:variant>
        <vt:lpwstr/>
      </vt:variant>
      <vt:variant>
        <vt:i4>7798791</vt:i4>
      </vt:variant>
      <vt:variant>
        <vt:i4>0</vt:i4>
      </vt:variant>
      <vt:variant>
        <vt:i4>0</vt:i4>
      </vt:variant>
      <vt:variant>
        <vt:i4>5</vt:i4>
      </vt:variant>
      <vt:variant>
        <vt:lpwstr>http://en.wikipedia.org/wiki/Smart_grid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Administrator</cp:lastModifiedBy>
  <cp:revision>2</cp:revision>
  <cp:lastPrinted>1601-01-01T00:00:00Z</cp:lastPrinted>
  <dcterms:created xsi:type="dcterms:W3CDTF">2012-10-07T02:53:00Z</dcterms:created>
  <dcterms:modified xsi:type="dcterms:W3CDTF">2012-10-07T02:53:00Z</dcterms:modified>
</cp:coreProperties>
</file>